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C3F" w:rsidRPr="003E7469" w:rsidRDefault="00ED7C3F" w:rsidP="00ED7C3F">
      <w:pPr>
        <w:pStyle w:val="Intestazione"/>
        <w:pageBreakBefore/>
        <w:spacing w:after="120"/>
        <w:jc w:val="right"/>
        <w:rPr>
          <w:rFonts w:ascii="Arial Narrow" w:hAnsi="Arial Narrow"/>
        </w:rPr>
      </w:pPr>
      <w:r w:rsidRPr="003E7469">
        <w:rPr>
          <w:rFonts w:ascii="Arial Narrow" w:hAnsi="Arial Narrow"/>
          <w:b/>
        </w:rPr>
        <w:t>ALLEGATO 3G)</w:t>
      </w:r>
    </w:p>
    <w:p w:rsidR="00ED7C3F" w:rsidRPr="003E7469" w:rsidRDefault="00ED7C3F" w:rsidP="00ED7C3F">
      <w:pPr>
        <w:pStyle w:val="Intestazione"/>
        <w:spacing w:after="120"/>
        <w:jc w:val="right"/>
        <w:rPr>
          <w:rFonts w:ascii="Arial Narrow" w:hAnsi="Arial Narrow"/>
        </w:rPr>
      </w:pPr>
      <w:r w:rsidRPr="003E7469">
        <w:rPr>
          <w:rFonts w:ascii="Arial Narrow" w:hAnsi="Arial Narrow"/>
          <w:b/>
          <w:i/>
        </w:rPr>
        <w:t>Parte I di II</w:t>
      </w:r>
    </w:p>
    <w:p w:rsidR="00ED7C3F" w:rsidRPr="003E7469" w:rsidRDefault="00ED7C3F" w:rsidP="00ED7C3F">
      <w:pPr>
        <w:pStyle w:val="Intestazione"/>
        <w:spacing w:after="120"/>
        <w:jc w:val="center"/>
        <w:rPr>
          <w:rFonts w:ascii="Arial Narrow" w:hAnsi="Arial Narrow"/>
        </w:rPr>
      </w:pPr>
    </w:p>
    <w:p w:rsidR="00ED7C3F" w:rsidRPr="003E7469" w:rsidRDefault="00ED7C3F" w:rsidP="00ED7C3F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120"/>
        <w:jc w:val="center"/>
        <w:rPr>
          <w:rFonts w:ascii="Arial Narrow" w:hAnsi="Arial Narrow"/>
        </w:rPr>
      </w:pPr>
      <w:r w:rsidRPr="003E7469">
        <w:rPr>
          <w:rStyle w:val="Enfasicorsivo"/>
          <w:rFonts w:ascii="Arial Narrow" w:hAnsi="Arial Narrow"/>
          <w:b/>
          <w:iCs/>
        </w:rPr>
        <w:t xml:space="preserve">Dichiarazione sostitutiva per la concessione di aiuti in </w:t>
      </w:r>
      <w:r w:rsidRPr="003E7469">
        <w:rPr>
          <w:rStyle w:val="Enfasicorsivo"/>
          <w:rFonts w:ascii="Arial Narrow" w:hAnsi="Arial Narrow"/>
          <w:iCs/>
        </w:rPr>
        <w:t xml:space="preserve">«de </w:t>
      </w:r>
      <w:proofErr w:type="spellStart"/>
      <w:r w:rsidRPr="003E7469">
        <w:rPr>
          <w:rStyle w:val="Enfasicorsivo"/>
          <w:rFonts w:ascii="Arial Narrow" w:hAnsi="Arial Narrow"/>
          <w:iCs/>
        </w:rPr>
        <w:t>minimis</w:t>
      </w:r>
      <w:proofErr w:type="spellEnd"/>
      <w:r w:rsidRPr="003E7469">
        <w:rPr>
          <w:rStyle w:val="Enfasicorsivo"/>
          <w:rFonts w:ascii="Arial Narrow" w:hAnsi="Arial Narrow"/>
          <w:iCs/>
        </w:rPr>
        <w:t>»,</w:t>
      </w:r>
      <w:r w:rsidRPr="003E7469">
        <w:rPr>
          <w:rStyle w:val="Enfasicorsivo"/>
          <w:rFonts w:ascii="Arial Narrow" w:hAnsi="Arial Narrow"/>
          <w:b/>
          <w:iCs/>
        </w:rPr>
        <w:t xml:space="preserve"> ai sensi dell'art. </w:t>
      </w:r>
      <w:hyperlink r:id="rId7" w:history="1">
        <w:r w:rsidRPr="003E7469">
          <w:rPr>
            <w:rStyle w:val="Enfasicorsivo"/>
            <w:rFonts w:ascii="Arial Narrow" w:hAnsi="Arial Narrow"/>
            <w:b/>
            <w:iCs/>
          </w:rPr>
          <w:t>47</w:t>
        </w:r>
      </w:hyperlink>
      <w:r w:rsidRPr="003E7469">
        <w:rPr>
          <w:rStyle w:val="Enfasicorsivo"/>
          <w:rFonts w:ascii="Arial Narrow" w:hAnsi="Arial Narrow"/>
          <w:b/>
          <w:iCs/>
        </w:rPr>
        <w:t xml:space="preserve"> del decreto del Presidente della Repubblica 28 dicembre 2000, n. 445 </w:t>
      </w:r>
    </w:p>
    <w:p w:rsidR="00ED7C3F" w:rsidRPr="003E7469" w:rsidRDefault="00ED7C3F" w:rsidP="00ED7C3F">
      <w:pPr>
        <w:spacing w:after="120"/>
        <w:rPr>
          <w:rFonts w:ascii="Arial Narrow" w:hAnsi="Arial Narrow"/>
          <w:bCs/>
        </w:rPr>
      </w:pPr>
    </w:p>
    <w:p w:rsidR="00ED7C3F" w:rsidRPr="003E7469" w:rsidRDefault="00ED7C3F" w:rsidP="00ED7C3F">
      <w:pPr>
        <w:spacing w:after="120"/>
        <w:rPr>
          <w:rFonts w:ascii="Arial Narrow" w:hAnsi="Arial Narrow"/>
        </w:rPr>
      </w:pPr>
      <w:r w:rsidRPr="003E7469">
        <w:rPr>
          <w:rFonts w:ascii="Arial Narrow" w:hAnsi="Arial Narrow"/>
          <w:bCs/>
        </w:rPr>
        <w:t xml:space="preserve">Il </w:t>
      </w:r>
      <w:r w:rsidRPr="003E7469">
        <w:rPr>
          <w:rFonts w:ascii="Arial Narrow" w:hAnsi="Arial Narrow"/>
          <w:b/>
          <w:bCs/>
        </w:rPr>
        <w:t>sottoscritto:</w:t>
      </w:r>
    </w:p>
    <w:tbl>
      <w:tblPr>
        <w:tblW w:w="0" w:type="auto"/>
        <w:tblInd w:w="-319" w:type="dxa"/>
        <w:tblLayout w:type="fixed"/>
        <w:tblCellMar>
          <w:left w:w="122" w:type="dxa"/>
        </w:tblCellMar>
        <w:tblLook w:val="0000"/>
      </w:tblPr>
      <w:tblGrid>
        <w:gridCol w:w="1899"/>
        <w:gridCol w:w="3096"/>
        <w:gridCol w:w="1058"/>
        <w:gridCol w:w="1600"/>
        <w:gridCol w:w="1653"/>
        <w:gridCol w:w="527"/>
        <w:gridCol w:w="798"/>
      </w:tblGrid>
      <w:tr w:rsidR="00ED7C3F" w:rsidRPr="003E7469" w:rsidTr="00176E7E">
        <w:trPr>
          <w:trHeight w:val="397"/>
        </w:trPr>
        <w:tc>
          <w:tcPr>
            <w:tcW w:w="10631" w:type="dxa"/>
            <w:gridSpan w:val="7"/>
            <w:tcBorders>
              <w:top w:val="double" w:sz="4" w:space="0" w:color="00000A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8"/>
                <w:szCs w:val="18"/>
              </w:rPr>
              <w:t>SEZIONE 1 – Anagrafica richiedente</w:t>
            </w:r>
          </w:p>
        </w:tc>
      </w:tr>
      <w:tr w:rsidR="00ED7C3F" w:rsidRPr="003E7469" w:rsidTr="00176E7E">
        <w:trPr>
          <w:cantSplit/>
          <w:trHeight w:val="283"/>
        </w:trPr>
        <w:tc>
          <w:tcPr>
            <w:tcW w:w="1899" w:type="dxa"/>
            <w:vMerge w:val="restart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Il </w:t>
            </w:r>
            <w:r w:rsidRPr="003E7469">
              <w:rPr>
                <w:rFonts w:ascii="Arial Narrow" w:hAnsi="Arial Narrow"/>
                <w:b/>
                <w:sz w:val="18"/>
                <w:szCs w:val="18"/>
              </w:rPr>
              <w:t>Titolare / legale rappresentante</w:t>
            </w:r>
            <w:r w:rsidRPr="003E746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E7469">
              <w:rPr>
                <w:rFonts w:ascii="Arial Narrow" w:hAnsi="Arial Narrow"/>
                <w:b/>
                <w:sz w:val="18"/>
                <w:szCs w:val="18"/>
              </w:rPr>
              <w:t xml:space="preserve">dell'impresa </w:t>
            </w:r>
          </w:p>
        </w:tc>
        <w:tc>
          <w:tcPr>
            <w:tcW w:w="4154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 xml:space="preserve">Nome e cognome </w:t>
            </w:r>
          </w:p>
        </w:tc>
        <w:tc>
          <w:tcPr>
            <w:tcW w:w="16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nata/o il</w:t>
            </w:r>
          </w:p>
        </w:tc>
        <w:tc>
          <w:tcPr>
            <w:tcW w:w="2180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nel Comune di</w:t>
            </w:r>
          </w:p>
        </w:tc>
        <w:tc>
          <w:tcPr>
            <w:tcW w:w="7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proofErr w:type="spellStart"/>
            <w:r w:rsidRPr="003E7469">
              <w:rPr>
                <w:rFonts w:ascii="Arial Narrow" w:hAnsi="Arial Narrow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ED7C3F" w:rsidRPr="003E7469" w:rsidTr="00176E7E">
        <w:trPr>
          <w:cantSplit/>
          <w:trHeight w:val="397"/>
        </w:trPr>
        <w:tc>
          <w:tcPr>
            <w:tcW w:w="1899" w:type="dxa"/>
            <w:vMerge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54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  <w:tr w:rsidR="00ED7C3F" w:rsidRPr="003E7469" w:rsidTr="00176E7E">
        <w:trPr>
          <w:cantSplit/>
          <w:trHeight w:val="283"/>
        </w:trPr>
        <w:tc>
          <w:tcPr>
            <w:tcW w:w="1899" w:type="dxa"/>
            <w:vMerge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Comune di residenza</w:t>
            </w:r>
          </w:p>
        </w:tc>
        <w:tc>
          <w:tcPr>
            <w:tcW w:w="10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CAP</w:t>
            </w:r>
          </w:p>
        </w:tc>
        <w:tc>
          <w:tcPr>
            <w:tcW w:w="3253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Via</w:t>
            </w:r>
          </w:p>
        </w:tc>
        <w:tc>
          <w:tcPr>
            <w:tcW w:w="5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proofErr w:type="spellStart"/>
            <w:r w:rsidRPr="003E7469">
              <w:rPr>
                <w:rFonts w:ascii="Arial Narrow" w:hAnsi="Arial Narrow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ED7C3F" w:rsidRPr="003E7469" w:rsidTr="00176E7E">
        <w:trPr>
          <w:cantSplit/>
          <w:trHeight w:val="397"/>
        </w:trPr>
        <w:tc>
          <w:tcPr>
            <w:tcW w:w="1899" w:type="dxa"/>
            <w:vMerge/>
            <w:tcBorders>
              <w:top w:val="single" w:sz="18" w:space="0" w:color="FFFFFF"/>
              <w:left w:val="double" w:sz="4" w:space="0" w:color="00000A"/>
              <w:bottom w:val="double" w:sz="4" w:space="0" w:color="00000A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3253" w:type="dxa"/>
            <w:gridSpan w:val="2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:rsidR="00ED7C3F" w:rsidRPr="003E7469" w:rsidRDefault="00ED7C3F" w:rsidP="00ED7C3F">
      <w:pPr>
        <w:spacing w:after="120"/>
        <w:rPr>
          <w:rFonts w:ascii="Arial Narrow" w:hAnsi="Arial Narrow"/>
        </w:rPr>
      </w:pPr>
    </w:p>
    <w:p w:rsidR="00ED7C3F" w:rsidRPr="003E7469" w:rsidRDefault="00ED7C3F" w:rsidP="00ED7C3F">
      <w:pPr>
        <w:spacing w:after="120"/>
        <w:rPr>
          <w:rFonts w:ascii="Arial Narrow" w:hAnsi="Arial Narrow"/>
        </w:rPr>
      </w:pPr>
      <w:r w:rsidRPr="003E7469">
        <w:rPr>
          <w:rFonts w:ascii="Arial Narrow" w:hAnsi="Arial Narrow"/>
          <w:bCs/>
        </w:rPr>
        <w:t xml:space="preserve">In qualità di </w:t>
      </w:r>
      <w:r w:rsidRPr="003E7469">
        <w:rPr>
          <w:rFonts w:ascii="Arial Narrow" w:hAnsi="Arial Narrow"/>
          <w:b/>
          <w:bCs/>
        </w:rPr>
        <w:t>titolare/legale rappresentante dell’impresa</w:t>
      </w:r>
      <w:r w:rsidRPr="003E7469">
        <w:rPr>
          <w:rFonts w:ascii="Arial Narrow" w:hAnsi="Arial Narrow"/>
          <w:bCs/>
        </w:rPr>
        <w:t>:</w:t>
      </w:r>
    </w:p>
    <w:tbl>
      <w:tblPr>
        <w:tblW w:w="0" w:type="auto"/>
        <w:tblInd w:w="-319" w:type="dxa"/>
        <w:tblLayout w:type="fixed"/>
        <w:tblCellMar>
          <w:left w:w="122" w:type="dxa"/>
        </w:tblCellMar>
        <w:tblLook w:val="0000"/>
      </w:tblPr>
      <w:tblGrid>
        <w:gridCol w:w="1899"/>
        <w:gridCol w:w="2921"/>
        <w:gridCol w:w="1275"/>
        <w:gridCol w:w="2268"/>
        <w:gridCol w:w="943"/>
        <w:gridCol w:w="527"/>
        <w:gridCol w:w="798"/>
      </w:tblGrid>
      <w:tr w:rsidR="00ED7C3F" w:rsidRPr="003E7469" w:rsidTr="00176E7E">
        <w:trPr>
          <w:trHeight w:val="397"/>
        </w:trPr>
        <w:tc>
          <w:tcPr>
            <w:tcW w:w="10631" w:type="dxa"/>
            <w:gridSpan w:val="7"/>
            <w:tcBorders>
              <w:top w:val="double" w:sz="4" w:space="0" w:color="00000A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SEZIONE 2 – Anagrafica impresa </w:t>
            </w:r>
          </w:p>
        </w:tc>
      </w:tr>
      <w:tr w:rsidR="00ED7C3F" w:rsidRPr="003E7469" w:rsidTr="00176E7E">
        <w:trPr>
          <w:cantSplit/>
          <w:trHeight w:val="283"/>
        </w:trPr>
        <w:tc>
          <w:tcPr>
            <w:tcW w:w="1899" w:type="dxa"/>
            <w:vMerge w:val="restart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26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ED7C3F" w:rsidRPr="003E7469" w:rsidTr="00176E7E">
        <w:trPr>
          <w:cantSplit/>
          <w:trHeight w:val="397"/>
        </w:trPr>
        <w:tc>
          <w:tcPr>
            <w:tcW w:w="1899" w:type="dxa"/>
            <w:vMerge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  <w:tr w:rsidR="00ED7C3F" w:rsidRPr="003E7469" w:rsidTr="00176E7E">
        <w:trPr>
          <w:cantSplit/>
        </w:trPr>
        <w:tc>
          <w:tcPr>
            <w:tcW w:w="1899" w:type="dxa"/>
            <w:vMerge w:val="restart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CAP</w:t>
            </w:r>
          </w:p>
        </w:tc>
        <w:tc>
          <w:tcPr>
            <w:tcW w:w="3211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Via</w:t>
            </w:r>
          </w:p>
        </w:tc>
        <w:tc>
          <w:tcPr>
            <w:tcW w:w="5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proofErr w:type="spellStart"/>
            <w:r w:rsidRPr="003E7469">
              <w:rPr>
                <w:rFonts w:ascii="Arial Narrow" w:hAnsi="Arial Narrow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ED7C3F" w:rsidRPr="003E7469" w:rsidTr="00176E7E">
        <w:trPr>
          <w:cantSplit/>
          <w:trHeight w:val="397"/>
        </w:trPr>
        <w:tc>
          <w:tcPr>
            <w:tcW w:w="1899" w:type="dxa"/>
            <w:vMerge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11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D7C3F" w:rsidRPr="003E7469" w:rsidTr="00176E7E">
        <w:trPr>
          <w:cantSplit/>
          <w:trHeight w:val="283"/>
        </w:trPr>
        <w:tc>
          <w:tcPr>
            <w:tcW w:w="1899" w:type="dxa"/>
            <w:vMerge w:val="restart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Partita IVA</w:t>
            </w:r>
          </w:p>
        </w:tc>
      </w:tr>
      <w:tr w:rsidR="00ED7C3F" w:rsidRPr="003E7469" w:rsidTr="00176E7E">
        <w:trPr>
          <w:cantSplit/>
          <w:trHeight w:val="262"/>
        </w:trPr>
        <w:tc>
          <w:tcPr>
            <w:tcW w:w="1899" w:type="dxa"/>
            <w:vMerge/>
            <w:tcBorders>
              <w:top w:val="single" w:sz="18" w:space="0" w:color="FFFFFF"/>
              <w:left w:val="double" w:sz="4" w:space="0" w:color="00000A"/>
              <w:bottom w:val="double" w:sz="4" w:space="0" w:color="00000A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459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D7C3F" w:rsidRPr="003E7469" w:rsidRDefault="00ED7C3F" w:rsidP="00ED7C3F">
      <w:pPr>
        <w:spacing w:after="120"/>
        <w:rPr>
          <w:rFonts w:ascii="Arial Narrow" w:hAnsi="Arial Narrow"/>
          <w:bCs/>
        </w:rPr>
      </w:pPr>
    </w:p>
    <w:p w:rsidR="00ED7C3F" w:rsidRPr="003E7469" w:rsidRDefault="00ED7C3F" w:rsidP="00ED7C3F">
      <w:pPr>
        <w:spacing w:after="120"/>
        <w:jc w:val="both"/>
        <w:rPr>
          <w:rFonts w:ascii="Arial Narrow" w:hAnsi="Arial Narrow"/>
        </w:rPr>
      </w:pPr>
      <w:r w:rsidRPr="003E7469">
        <w:rPr>
          <w:rFonts w:ascii="Arial Narrow" w:hAnsi="Arial Narrow"/>
        </w:rPr>
        <w:t>In relazione a quanto previsto dall’</w:t>
      </w:r>
      <w:r w:rsidRPr="003E7469">
        <w:rPr>
          <w:rFonts w:ascii="Arial Narrow" w:hAnsi="Arial Narrow"/>
          <w:b/>
        </w:rPr>
        <w:t xml:space="preserve">Avviso Pubblico / Regolamento / bando </w:t>
      </w:r>
    </w:p>
    <w:tbl>
      <w:tblPr>
        <w:tblW w:w="0" w:type="auto"/>
        <w:tblInd w:w="-319" w:type="dxa"/>
        <w:tblLayout w:type="fixed"/>
        <w:tblCellMar>
          <w:left w:w="122" w:type="dxa"/>
        </w:tblCellMar>
        <w:tblLook w:val="0000"/>
      </w:tblPr>
      <w:tblGrid>
        <w:gridCol w:w="1560"/>
        <w:gridCol w:w="4625"/>
        <w:gridCol w:w="4321"/>
      </w:tblGrid>
      <w:tr w:rsidR="00ED7C3F" w:rsidRPr="003E7469" w:rsidTr="00176E7E">
        <w:trPr>
          <w:cantSplit/>
          <w:trHeight w:val="283"/>
        </w:trPr>
        <w:tc>
          <w:tcPr>
            <w:tcW w:w="1560" w:type="dxa"/>
            <w:vMerge w:val="restart"/>
            <w:tcBorders>
              <w:top w:val="double" w:sz="4" w:space="0" w:color="00000A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Bando/Avviso </w:t>
            </w:r>
            <w:r w:rsidRPr="003E7469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625" w:type="dxa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Titolo:</w:t>
            </w:r>
          </w:p>
        </w:tc>
        <w:tc>
          <w:tcPr>
            <w:tcW w:w="4321" w:type="dxa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Estremi provvedimento di approvazione</w:t>
            </w:r>
          </w:p>
        </w:tc>
      </w:tr>
      <w:tr w:rsidR="00ED7C3F" w:rsidRPr="003E7469" w:rsidTr="00176E7E">
        <w:trPr>
          <w:cantSplit/>
          <w:trHeight w:val="397"/>
        </w:trPr>
        <w:tc>
          <w:tcPr>
            <w:tcW w:w="1560" w:type="dxa"/>
            <w:vMerge/>
            <w:tcBorders>
              <w:top w:val="single" w:sz="18" w:space="0" w:color="FFFFFF"/>
              <w:left w:val="double" w:sz="4" w:space="0" w:color="00000A"/>
              <w:bottom w:val="double" w:sz="4" w:space="0" w:color="00000A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625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176E7E" w:rsidRPr="00176E7E" w:rsidRDefault="00176E7E" w:rsidP="00176E7E">
            <w:pPr>
              <w:pStyle w:val="Contenutotabella"/>
              <w:snapToGri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76E7E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AVVISO PUBBLICO PER LA PRESENTAZIONE </w:t>
            </w:r>
            <w:proofErr w:type="spellStart"/>
            <w:r w:rsidRPr="00176E7E">
              <w:rPr>
                <w:rFonts w:ascii="Arial Narrow" w:hAnsi="Arial Narrow"/>
                <w:b/>
                <w:bCs/>
                <w:sz w:val="18"/>
                <w:szCs w:val="18"/>
              </w:rPr>
              <w:t>DI</w:t>
            </w:r>
            <w:proofErr w:type="spellEnd"/>
            <w:r w:rsidRPr="00176E7E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OPERAZIONI RELATIVE AD AZIONI </w:t>
            </w:r>
            <w:proofErr w:type="spellStart"/>
            <w:r w:rsidRPr="00176E7E">
              <w:rPr>
                <w:rFonts w:ascii="Arial Narrow" w:hAnsi="Arial Narrow"/>
                <w:b/>
                <w:bCs/>
                <w:sz w:val="18"/>
                <w:szCs w:val="18"/>
              </w:rPr>
              <w:t>DI</w:t>
            </w:r>
            <w:proofErr w:type="spellEnd"/>
            <w:r w:rsidRPr="00176E7E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FORMAZIONE CONTINUA E PERMANENTE A VALERE SUL PROGRAMMA OPERATIVO REGIONE LIGURIA FONDO SOCIALE EUROPEO 2014-2020 (ASSE I – Occupazione e ASSE III - Istruzione e formazione)</w:t>
            </w:r>
          </w:p>
          <w:p w:rsidR="00176E7E" w:rsidRPr="00176E7E" w:rsidRDefault="00176E7E" w:rsidP="00176E7E">
            <w:pPr>
              <w:pStyle w:val="Contenutotabella"/>
              <w:snapToGrid w:val="0"/>
              <w:spacing w:after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176E7E">
              <w:rPr>
                <w:rFonts w:ascii="Arial Narrow" w:hAnsi="Arial Narrow"/>
                <w:bCs/>
                <w:sz w:val="18"/>
                <w:szCs w:val="18"/>
              </w:rPr>
              <w:t xml:space="preserve">Azioni definite in base alle Linee guida della Regione Liguria per la formazione continua e permanente </w:t>
            </w:r>
            <w:proofErr w:type="spellStart"/>
            <w:r w:rsidRPr="00176E7E">
              <w:rPr>
                <w:rFonts w:ascii="Arial Narrow" w:hAnsi="Arial Narrow"/>
                <w:bCs/>
                <w:sz w:val="18"/>
                <w:szCs w:val="18"/>
              </w:rPr>
              <w:t>d.G.R.</w:t>
            </w:r>
            <w:proofErr w:type="spellEnd"/>
            <w:r w:rsidRPr="00176E7E">
              <w:rPr>
                <w:rFonts w:ascii="Arial Narrow" w:hAnsi="Arial Narrow"/>
                <w:bCs/>
                <w:sz w:val="18"/>
                <w:szCs w:val="18"/>
              </w:rPr>
              <w:t xml:space="preserve"> n. 45 del 20/01/2017</w:t>
            </w:r>
          </w:p>
          <w:p w:rsidR="00ED7C3F" w:rsidRPr="00176E7E" w:rsidRDefault="00176E7E" w:rsidP="00176E7E">
            <w:pPr>
              <w:pStyle w:val="Contenutotabella"/>
              <w:snapToGrid w:val="0"/>
              <w:spacing w:after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176E7E">
              <w:rPr>
                <w:rFonts w:ascii="Arial Narrow" w:hAnsi="Arial Narrow"/>
                <w:bCs/>
                <w:sz w:val="18"/>
                <w:szCs w:val="18"/>
              </w:rPr>
              <w:t>Linea di intervento B</w:t>
            </w:r>
          </w:p>
        </w:tc>
        <w:tc>
          <w:tcPr>
            <w:tcW w:w="4321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942A8E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942A8E">
              <w:rPr>
                <w:rFonts w:ascii="Arial Narrow" w:hAnsi="Arial Narrow"/>
                <w:bCs/>
                <w:sz w:val="18"/>
                <w:szCs w:val="18"/>
              </w:rPr>
              <w:t xml:space="preserve">Ordinanza del Direttore Generale </w:t>
            </w:r>
            <w:r>
              <w:rPr>
                <w:rFonts w:ascii="Arial Narrow" w:hAnsi="Arial Narrow"/>
                <w:bCs/>
                <w:sz w:val="18"/>
                <w:szCs w:val="18"/>
              </w:rPr>
              <w:t xml:space="preserve">ALFA </w:t>
            </w:r>
            <w:r w:rsidRPr="00942A8E">
              <w:rPr>
                <w:rFonts w:ascii="Arial Narrow" w:hAnsi="Arial Narrow"/>
                <w:bCs/>
                <w:sz w:val="18"/>
                <w:szCs w:val="18"/>
              </w:rPr>
              <w:t xml:space="preserve">n. 254 del 12/05/2017 </w:t>
            </w:r>
            <w:r>
              <w:rPr>
                <w:rFonts w:ascii="Arial Narrow" w:hAnsi="Arial Narrow"/>
                <w:bCs/>
                <w:sz w:val="18"/>
                <w:szCs w:val="18"/>
              </w:rPr>
              <w:t xml:space="preserve">ai sensi della </w:t>
            </w:r>
            <w:proofErr w:type="spellStart"/>
            <w:r w:rsidR="00176E7E" w:rsidRPr="00176E7E">
              <w:rPr>
                <w:rFonts w:ascii="Arial Narrow" w:hAnsi="Arial Narrow"/>
                <w:bCs/>
                <w:i/>
                <w:sz w:val="18"/>
                <w:szCs w:val="18"/>
              </w:rPr>
              <w:t>dGR</w:t>
            </w:r>
            <w:proofErr w:type="spellEnd"/>
            <w:r w:rsidR="00176E7E" w:rsidRPr="00176E7E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n. 45 del 20/01/2017</w:t>
            </w:r>
          </w:p>
        </w:tc>
      </w:tr>
    </w:tbl>
    <w:p w:rsidR="00ED7C3F" w:rsidRPr="003E7469" w:rsidRDefault="00ED7C3F" w:rsidP="00ED7C3F">
      <w:pPr>
        <w:spacing w:after="120"/>
        <w:jc w:val="both"/>
        <w:rPr>
          <w:rFonts w:ascii="Arial Narrow" w:hAnsi="Arial Narrow"/>
          <w:b/>
        </w:rPr>
      </w:pPr>
    </w:p>
    <w:p w:rsidR="00ED7C3F" w:rsidRPr="003E7469" w:rsidRDefault="00ED7C3F" w:rsidP="00ED7C3F">
      <w:pPr>
        <w:spacing w:after="120"/>
        <w:jc w:val="both"/>
        <w:rPr>
          <w:rFonts w:ascii="Arial Narrow" w:hAnsi="Arial Narrow"/>
        </w:rPr>
      </w:pPr>
      <w:r w:rsidRPr="003E7469">
        <w:rPr>
          <w:rFonts w:ascii="Arial Narrow" w:hAnsi="Arial Narrow"/>
          <w:b/>
        </w:rPr>
        <w:t xml:space="preserve">Per la concessione di aiuti </w:t>
      </w:r>
      <w:r w:rsidRPr="003E7469">
        <w:rPr>
          <w:rFonts w:ascii="Arial Narrow" w:hAnsi="Arial Narrow"/>
        </w:rPr>
        <w:t>«</w:t>
      </w:r>
      <w:r w:rsidRPr="003E7469">
        <w:rPr>
          <w:rFonts w:ascii="Arial Narrow" w:hAnsi="Arial Narrow"/>
          <w:i/>
        </w:rPr>
        <w:t xml:space="preserve">de </w:t>
      </w:r>
      <w:proofErr w:type="spellStart"/>
      <w:r w:rsidRPr="003E7469">
        <w:rPr>
          <w:rFonts w:ascii="Arial Narrow" w:hAnsi="Arial Narrow"/>
          <w:i/>
        </w:rPr>
        <w:t>minimis</w:t>
      </w:r>
      <w:proofErr w:type="spellEnd"/>
      <w:r w:rsidRPr="003E7469">
        <w:rPr>
          <w:rFonts w:ascii="Arial Narrow" w:hAnsi="Arial Narrow"/>
        </w:rPr>
        <w:t>»</w:t>
      </w:r>
      <w:r w:rsidRPr="003E7469">
        <w:rPr>
          <w:rFonts w:ascii="Arial Narrow" w:hAnsi="Arial Narrow"/>
          <w:b/>
        </w:rPr>
        <w:t xml:space="preserve"> di cui: (</w:t>
      </w:r>
      <w:r w:rsidRPr="003E7469">
        <w:rPr>
          <w:rFonts w:ascii="Arial Narrow" w:hAnsi="Arial Narrow" w:cs="Arial"/>
          <w:i/>
          <w:iCs/>
        </w:rPr>
        <w:t>barrare SOLO il regolamento sulla base del quale viene concesso il finanziamento)</w:t>
      </w:r>
    </w:p>
    <w:p w:rsidR="00ED7C3F" w:rsidRPr="003E7469" w:rsidRDefault="00C72F2D" w:rsidP="00ED7C3F">
      <w:pPr>
        <w:spacing w:after="120"/>
        <w:jc w:val="both"/>
        <w:rPr>
          <w:rFonts w:ascii="Arial Narrow" w:hAnsi="Arial Narrow"/>
        </w:rPr>
      </w:pPr>
      <w:r>
        <w:rPr>
          <w:rFonts w:ascii="Arial Narrow" w:eastAsia="Wingdings" w:hAnsi="Arial Narrow" w:cs="Wingdings"/>
          <w:sz w:val="18"/>
          <w:szCs w:val="18"/>
        </w:rPr>
        <w:sym w:font="Wingdings" w:char="F078"/>
      </w:r>
      <w:r>
        <w:rPr>
          <w:rFonts w:ascii="Arial Narrow" w:eastAsia="Wingdings" w:hAnsi="Arial Narrow" w:cs="Wingdings"/>
          <w:sz w:val="18"/>
          <w:szCs w:val="18"/>
        </w:rPr>
        <w:t xml:space="preserve"> </w:t>
      </w:r>
      <w:r w:rsidR="00ED7C3F" w:rsidRPr="003E7469">
        <w:rPr>
          <w:rFonts w:ascii="Arial Narrow" w:hAnsi="Arial Narrow"/>
          <w:b/>
        </w:rPr>
        <w:t xml:space="preserve">al Regolamento (UE) n. 1407/2013 </w:t>
      </w:r>
      <w:r w:rsidR="00ED7C3F" w:rsidRPr="003E7469">
        <w:rPr>
          <w:rFonts w:ascii="Arial Narrow" w:hAnsi="Arial Narrow"/>
        </w:rPr>
        <w:t>della Commissione del 18/12/2013 , (</w:t>
      </w:r>
      <w:r w:rsidR="00ED7C3F" w:rsidRPr="003E7469">
        <w:rPr>
          <w:rFonts w:ascii="Arial Narrow" w:hAnsi="Arial Narrow"/>
          <w:bCs/>
        </w:rPr>
        <w:t>pubblicato sulla Gazzetta ufficiale dell’Unione europea n. L 352/1 del 24/12/2013)</w:t>
      </w:r>
    </w:p>
    <w:p w:rsidR="00ED7C3F" w:rsidRPr="003E7469" w:rsidRDefault="00577857" w:rsidP="00ED7C3F">
      <w:pPr>
        <w:spacing w:after="120"/>
        <w:jc w:val="both"/>
        <w:rPr>
          <w:rFonts w:ascii="Arial Narrow" w:hAnsi="Arial Narrow"/>
        </w:rPr>
      </w:pPr>
      <w:r w:rsidRPr="00C6678F">
        <w:rPr>
          <w:rFonts w:ascii="Arial Narrow" w:eastAsia="Wingdings" w:hAnsi="Arial Narrow" w:cs="Wingdings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6678F" w:rsidRPr="00C6678F">
        <w:rPr>
          <w:rFonts w:ascii="Arial Narrow" w:eastAsia="Wingdings" w:hAnsi="Arial Narrow" w:cs="Wingdings"/>
          <w:sz w:val="18"/>
          <w:szCs w:val="18"/>
        </w:rPr>
        <w:instrText xml:space="preserve"> FORMCHECKBOX </w:instrText>
      </w:r>
      <w:r>
        <w:rPr>
          <w:rFonts w:ascii="Arial Narrow" w:eastAsia="Wingdings" w:hAnsi="Arial Narrow" w:cs="Wingdings"/>
          <w:sz w:val="18"/>
          <w:szCs w:val="18"/>
        </w:rPr>
      </w:r>
      <w:r>
        <w:rPr>
          <w:rFonts w:ascii="Arial Narrow" w:eastAsia="Wingdings" w:hAnsi="Arial Narrow" w:cs="Wingdings"/>
          <w:sz w:val="18"/>
          <w:szCs w:val="18"/>
        </w:rPr>
        <w:fldChar w:fldCharType="separate"/>
      </w:r>
      <w:r w:rsidRPr="00C6678F">
        <w:rPr>
          <w:rFonts w:ascii="Arial Narrow" w:eastAsia="Wingdings" w:hAnsi="Arial Narrow" w:cs="Wingdings"/>
          <w:sz w:val="18"/>
          <w:szCs w:val="18"/>
        </w:rPr>
        <w:fldChar w:fldCharType="end"/>
      </w:r>
      <w:r w:rsidR="00C6678F" w:rsidRPr="00C6678F">
        <w:rPr>
          <w:rFonts w:ascii="Arial Narrow" w:hAnsi="Arial Narrow"/>
          <w:b/>
          <w:sz w:val="18"/>
          <w:szCs w:val="18"/>
        </w:rPr>
        <w:t xml:space="preserve"> </w:t>
      </w:r>
      <w:r w:rsidR="00ED7C3F" w:rsidRPr="003E7469">
        <w:rPr>
          <w:rFonts w:ascii="Arial Narrow" w:hAnsi="Arial Narrow"/>
          <w:b/>
        </w:rPr>
        <w:t xml:space="preserve">al Regolamento (UE) n. 1408/2013 </w:t>
      </w:r>
      <w:r w:rsidR="00ED7C3F" w:rsidRPr="003E7469">
        <w:rPr>
          <w:rFonts w:ascii="Arial Narrow" w:hAnsi="Arial Narrow"/>
        </w:rPr>
        <w:t>della Commissione del 18/12/2013 , (</w:t>
      </w:r>
      <w:r w:rsidR="00ED7C3F" w:rsidRPr="003E7469">
        <w:rPr>
          <w:rFonts w:ascii="Arial Narrow" w:hAnsi="Arial Narrow"/>
          <w:bCs/>
        </w:rPr>
        <w:t>pubblicato sulla Gazzetta ufficiale dell’Unione europea n. L 352/9 del 24/12/2013),</w:t>
      </w:r>
    </w:p>
    <w:p w:rsidR="00ED7C3F" w:rsidRPr="003E7469" w:rsidRDefault="00577857" w:rsidP="00ED7C3F">
      <w:pPr>
        <w:spacing w:after="120"/>
        <w:jc w:val="both"/>
        <w:rPr>
          <w:rFonts w:ascii="Arial Narrow" w:hAnsi="Arial Narrow"/>
        </w:rPr>
      </w:pPr>
      <w:r w:rsidRPr="00C6678F">
        <w:rPr>
          <w:rFonts w:ascii="Arial Narrow" w:eastAsia="Wingdings" w:hAnsi="Arial Narrow" w:cs="Wingdings"/>
          <w:sz w:val="18"/>
          <w:szCs w:val="18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6678F" w:rsidRPr="00C6678F">
        <w:rPr>
          <w:rFonts w:ascii="Arial Narrow" w:eastAsia="Wingdings" w:hAnsi="Arial Narrow" w:cs="Wingdings"/>
          <w:sz w:val="18"/>
          <w:szCs w:val="18"/>
        </w:rPr>
        <w:instrText xml:space="preserve"> FORMCHECKBOX </w:instrText>
      </w:r>
      <w:r>
        <w:rPr>
          <w:rFonts w:ascii="Arial Narrow" w:eastAsia="Wingdings" w:hAnsi="Arial Narrow" w:cs="Wingdings"/>
          <w:sz w:val="18"/>
          <w:szCs w:val="18"/>
        </w:rPr>
      </w:r>
      <w:r>
        <w:rPr>
          <w:rFonts w:ascii="Arial Narrow" w:eastAsia="Wingdings" w:hAnsi="Arial Narrow" w:cs="Wingdings"/>
          <w:sz w:val="18"/>
          <w:szCs w:val="18"/>
        </w:rPr>
        <w:fldChar w:fldCharType="separate"/>
      </w:r>
      <w:r w:rsidRPr="00C6678F">
        <w:rPr>
          <w:rFonts w:ascii="Arial Narrow" w:eastAsia="Wingdings" w:hAnsi="Arial Narrow" w:cs="Wingdings"/>
          <w:sz w:val="18"/>
          <w:szCs w:val="18"/>
        </w:rPr>
        <w:fldChar w:fldCharType="end"/>
      </w:r>
      <w:r w:rsidR="00C6678F" w:rsidRPr="00C6678F">
        <w:rPr>
          <w:rFonts w:ascii="Arial Narrow" w:hAnsi="Arial Narrow"/>
          <w:b/>
          <w:sz w:val="18"/>
          <w:szCs w:val="18"/>
        </w:rPr>
        <w:t xml:space="preserve"> </w:t>
      </w:r>
      <w:r w:rsidR="00ED7C3F" w:rsidRPr="003E7469">
        <w:rPr>
          <w:rFonts w:ascii="Arial Narrow" w:hAnsi="Arial Narrow"/>
          <w:b/>
        </w:rPr>
        <w:t xml:space="preserve">al Regolamento (UE) n. 717/2014 </w:t>
      </w:r>
      <w:r w:rsidR="00ED7C3F" w:rsidRPr="003E7469">
        <w:rPr>
          <w:rFonts w:ascii="Arial Narrow" w:hAnsi="Arial Narrow"/>
        </w:rPr>
        <w:t>della Commissione del 27/06/2014 , (</w:t>
      </w:r>
      <w:r w:rsidR="00ED7C3F" w:rsidRPr="003E7469">
        <w:rPr>
          <w:rFonts w:ascii="Arial Narrow" w:hAnsi="Arial Narrow"/>
          <w:bCs/>
        </w:rPr>
        <w:t>pubblicato sulla Gazzetta ufficiale dell’Unione europea n. L 190/45 del 28/06/2014),</w:t>
      </w:r>
    </w:p>
    <w:p w:rsidR="00ED7C3F" w:rsidRPr="003E7469" w:rsidRDefault="00ED7C3F" w:rsidP="00ED7C3F">
      <w:pPr>
        <w:pStyle w:val="Corpotesto1"/>
        <w:jc w:val="both"/>
        <w:rPr>
          <w:rFonts w:ascii="Arial Narrow" w:hAnsi="Arial Narrow" w:cs="Arial"/>
          <w:sz w:val="22"/>
          <w:szCs w:val="22"/>
        </w:rPr>
      </w:pPr>
    </w:p>
    <w:p w:rsidR="00ED7C3F" w:rsidRPr="003E7469" w:rsidRDefault="00ED7C3F" w:rsidP="00ED7C3F">
      <w:pPr>
        <w:pStyle w:val="Corpotesto1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sz w:val="22"/>
          <w:szCs w:val="22"/>
        </w:rPr>
        <w:t>Nel rispetto di quanto previsto dai seguenti Regolamenti della Commissione:</w:t>
      </w:r>
    </w:p>
    <w:p w:rsidR="00ED7C3F" w:rsidRPr="003E7469" w:rsidRDefault="00ED7C3F" w:rsidP="00ED7C3F">
      <w:pPr>
        <w:pStyle w:val="Corpotesto1"/>
        <w:numPr>
          <w:ilvl w:val="0"/>
          <w:numId w:val="2"/>
        </w:numPr>
        <w:ind w:left="0" w:firstLine="0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sz w:val="22"/>
          <w:szCs w:val="22"/>
        </w:rPr>
        <w:t xml:space="preserve">Regolamento n. 1407/2013 </w:t>
      </w:r>
      <w:r w:rsidRPr="003E7469">
        <w:rPr>
          <w:rFonts w:ascii="Arial Narrow" w:hAnsi="Arial Narrow" w:cs="Arial"/>
          <w:i/>
          <w:sz w:val="22"/>
          <w:szCs w:val="22"/>
        </w:rPr>
        <w:t xml:space="preserve">de </w:t>
      </w:r>
      <w:proofErr w:type="spellStart"/>
      <w:r w:rsidRPr="003E7469">
        <w:rPr>
          <w:rFonts w:ascii="Arial Narrow" w:hAnsi="Arial Narrow" w:cs="Arial"/>
          <w:i/>
          <w:sz w:val="22"/>
          <w:szCs w:val="22"/>
        </w:rPr>
        <w:t>minimis</w:t>
      </w:r>
      <w:proofErr w:type="spellEnd"/>
      <w:r w:rsidRPr="003E7469">
        <w:rPr>
          <w:rFonts w:ascii="Arial Narrow" w:hAnsi="Arial Narrow" w:cs="Arial"/>
          <w:sz w:val="22"/>
          <w:szCs w:val="22"/>
        </w:rPr>
        <w:t xml:space="preserve"> generale</w:t>
      </w:r>
    </w:p>
    <w:p w:rsidR="00ED7C3F" w:rsidRPr="003E7469" w:rsidRDefault="00ED7C3F" w:rsidP="00ED7C3F">
      <w:pPr>
        <w:pStyle w:val="Corpotesto1"/>
        <w:numPr>
          <w:ilvl w:val="0"/>
          <w:numId w:val="2"/>
        </w:numPr>
        <w:ind w:left="0" w:firstLine="0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sz w:val="22"/>
          <w:szCs w:val="22"/>
        </w:rPr>
        <w:t xml:space="preserve">Regolamento n. 1408/2013 </w:t>
      </w:r>
      <w:r w:rsidRPr="003E7469">
        <w:rPr>
          <w:rFonts w:ascii="Arial Narrow" w:hAnsi="Arial Narrow" w:cs="Arial"/>
          <w:i/>
          <w:sz w:val="22"/>
          <w:szCs w:val="22"/>
        </w:rPr>
        <w:t xml:space="preserve">de </w:t>
      </w:r>
      <w:proofErr w:type="spellStart"/>
      <w:r w:rsidRPr="003E7469">
        <w:rPr>
          <w:rFonts w:ascii="Arial Narrow" w:hAnsi="Arial Narrow" w:cs="Arial"/>
          <w:i/>
          <w:sz w:val="22"/>
          <w:szCs w:val="22"/>
        </w:rPr>
        <w:t>minimis</w:t>
      </w:r>
      <w:proofErr w:type="spellEnd"/>
      <w:r w:rsidRPr="003E7469">
        <w:rPr>
          <w:rFonts w:ascii="Arial Narrow" w:hAnsi="Arial Narrow" w:cs="Arial"/>
          <w:sz w:val="22"/>
          <w:szCs w:val="22"/>
        </w:rPr>
        <w:t xml:space="preserve"> nel settore agricolo</w:t>
      </w:r>
    </w:p>
    <w:p w:rsidR="00ED7C3F" w:rsidRPr="003E7469" w:rsidRDefault="00ED7C3F" w:rsidP="00ED7C3F">
      <w:pPr>
        <w:pStyle w:val="Corpotesto1"/>
        <w:numPr>
          <w:ilvl w:val="0"/>
          <w:numId w:val="2"/>
        </w:numPr>
        <w:ind w:left="0" w:firstLine="0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sz w:val="22"/>
          <w:szCs w:val="22"/>
        </w:rPr>
        <w:t xml:space="preserve">Regolamento n. 717/2014 </w:t>
      </w:r>
      <w:r w:rsidRPr="003E7469">
        <w:rPr>
          <w:rFonts w:ascii="Arial Narrow" w:hAnsi="Arial Narrow" w:cs="Arial"/>
          <w:i/>
          <w:sz w:val="22"/>
          <w:szCs w:val="22"/>
        </w:rPr>
        <w:t xml:space="preserve">de </w:t>
      </w:r>
      <w:proofErr w:type="spellStart"/>
      <w:r w:rsidRPr="003E7469">
        <w:rPr>
          <w:rFonts w:ascii="Arial Narrow" w:hAnsi="Arial Narrow" w:cs="Arial"/>
          <w:i/>
          <w:sz w:val="22"/>
          <w:szCs w:val="22"/>
        </w:rPr>
        <w:t>minimis</w:t>
      </w:r>
      <w:proofErr w:type="spellEnd"/>
      <w:r w:rsidRPr="003E7469">
        <w:rPr>
          <w:rFonts w:ascii="Arial Narrow" w:hAnsi="Arial Narrow" w:cs="Arial"/>
          <w:sz w:val="22"/>
          <w:szCs w:val="22"/>
        </w:rPr>
        <w:t xml:space="preserve"> nel settore pesca </w:t>
      </w:r>
    </w:p>
    <w:p w:rsidR="00ED7C3F" w:rsidRPr="003E7469" w:rsidRDefault="00ED7C3F" w:rsidP="00ED7C3F">
      <w:pPr>
        <w:pStyle w:val="Corpotesto1"/>
        <w:numPr>
          <w:ilvl w:val="0"/>
          <w:numId w:val="2"/>
        </w:numPr>
        <w:ind w:left="0" w:firstLine="0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sz w:val="22"/>
          <w:szCs w:val="22"/>
        </w:rPr>
        <w:t xml:space="preserve">Regolamento n. 360/2012 </w:t>
      </w:r>
      <w:r w:rsidRPr="003E7469">
        <w:rPr>
          <w:rFonts w:ascii="Arial Narrow" w:hAnsi="Arial Narrow" w:cs="Arial"/>
          <w:i/>
          <w:sz w:val="22"/>
          <w:szCs w:val="22"/>
        </w:rPr>
        <w:t xml:space="preserve">de </w:t>
      </w:r>
      <w:proofErr w:type="spellStart"/>
      <w:r w:rsidRPr="003E7469">
        <w:rPr>
          <w:rFonts w:ascii="Arial Narrow" w:hAnsi="Arial Narrow" w:cs="Arial"/>
          <w:i/>
          <w:sz w:val="22"/>
          <w:szCs w:val="22"/>
        </w:rPr>
        <w:t>minimis</w:t>
      </w:r>
      <w:proofErr w:type="spellEnd"/>
      <w:r w:rsidRPr="003E7469">
        <w:rPr>
          <w:rFonts w:ascii="Arial Narrow" w:hAnsi="Arial Narrow" w:cs="Arial"/>
          <w:sz w:val="22"/>
          <w:szCs w:val="22"/>
        </w:rPr>
        <w:t xml:space="preserve"> SIEG</w:t>
      </w:r>
    </w:p>
    <w:p w:rsidR="00ED7C3F" w:rsidRPr="003E7469" w:rsidRDefault="00ED7C3F" w:rsidP="00ED7C3F">
      <w:pPr>
        <w:spacing w:after="120"/>
        <w:jc w:val="both"/>
        <w:rPr>
          <w:rFonts w:ascii="Arial Narrow" w:hAnsi="Arial Narrow"/>
          <w:b/>
          <w:color w:val="0000FF"/>
        </w:rPr>
      </w:pPr>
    </w:p>
    <w:p w:rsidR="00ED7C3F" w:rsidRPr="003E7469" w:rsidRDefault="00ED7C3F" w:rsidP="00ED7C3F">
      <w:pPr>
        <w:spacing w:after="120"/>
        <w:jc w:val="both"/>
        <w:rPr>
          <w:rFonts w:ascii="Arial Narrow" w:hAnsi="Arial Narrow"/>
        </w:rPr>
      </w:pPr>
      <w:r w:rsidRPr="003E7469">
        <w:rPr>
          <w:rFonts w:ascii="Arial Narrow" w:hAnsi="Arial Narrow"/>
          <w:b/>
        </w:rPr>
        <w:t>PRESA VISIONE</w:t>
      </w:r>
      <w:r w:rsidRPr="003E7469">
        <w:rPr>
          <w:rFonts w:ascii="Arial Narrow" w:hAnsi="Arial Narrow"/>
        </w:rPr>
        <w:t xml:space="preserve"> delle </w:t>
      </w:r>
      <w:r w:rsidRPr="003E7469">
        <w:rPr>
          <w:rFonts w:ascii="Arial Narrow" w:hAnsi="Arial Narrow"/>
          <w:b/>
        </w:rPr>
        <w:t>istruzioni per la predisposizione della presente dichiarazione (Allegato I)</w:t>
      </w:r>
      <w:r w:rsidRPr="003E7469">
        <w:rPr>
          <w:rFonts w:ascii="Arial Narrow" w:hAnsi="Arial Narrow"/>
        </w:rPr>
        <w:t>;</w:t>
      </w:r>
    </w:p>
    <w:p w:rsidR="00ED7C3F" w:rsidRPr="003E7469" w:rsidRDefault="00ED7C3F" w:rsidP="00ED7C3F">
      <w:pPr>
        <w:spacing w:after="120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b/>
          <w:spacing w:val="-6"/>
        </w:rPr>
        <w:t>CONSAPEVOLE delle responsabilità anche penali assunte</w:t>
      </w:r>
      <w:r w:rsidRPr="003E7469">
        <w:rPr>
          <w:rFonts w:ascii="Arial Narrow" w:hAnsi="Arial Narrow" w:cs="Arial"/>
          <w:spacing w:val="-6"/>
        </w:rPr>
        <w:t xml:space="preserve"> in caso di rilascio di dichiarazioni mendaci, formazione di atti falsi e loro uso, </w:t>
      </w:r>
      <w:r w:rsidRPr="003E7469">
        <w:rPr>
          <w:rFonts w:ascii="Arial Narrow" w:hAnsi="Arial Narrow" w:cs="Arial"/>
          <w:b/>
          <w:spacing w:val="-6"/>
        </w:rPr>
        <w:t>e della conseguente decadenza dai benefici concessi</w:t>
      </w:r>
      <w:r w:rsidRPr="003E7469">
        <w:rPr>
          <w:rFonts w:ascii="Arial Narrow" w:hAnsi="Arial Narrow" w:cs="Arial"/>
          <w:spacing w:val="-6"/>
        </w:rPr>
        <w:t xml:space="preserve"> sulla base di una dichiarazione non veritiera, ai sensi degli articoli </w:t>
      </w:r>
      <w:hyperlink r:id="rId8" w:history="1">
        <w:r w:rsidRPr="003E7469">
          <w:rPr>
            <w:rStyle w:val="Collegamentoipertestuale"/>
            <w:rFonts w:ascii="Arial Narrow" w:hAnsi="Arial Narrow" w:cs="Arial"/>
            <w:spacing w:val="-6"/>
          </w:rPr>
          <w:t>75</w:t>
        </w:r>
      </w:hyperlink>
      <w:r w:rsidRPr="003E7469">
        <w:rPr>
          <w:rFonts w:ascii="Arial Narrow" w:hAnsi="Arial Narrow" w:cs="Arial"/>
          <w:spacing w:val="-6"/>
        </w:rPr>
        <w:t xml:space="preserve"> e </w:t>
      </w:r>
      <w:hyperlink r:id="rId9" w:history="1">
        <w:r w:rsidRPr="003E7469">
          <w:rPr>
            <w:rStyle w:val="Collegamentoipertestuale"/>
            <w:rFonts w:ascii="Arial Narrow" w:hAnsi="Arial Narrow" w:cs="Arial"/>
            <w:spacing w:val="-6"/>
          </w:rPr>
          <w:t>76</w:t>
        </w:r>
      </w:hyperlink>
      <w:r w:rsidRPr="003E7469">
        <w:rPr>
          <w:rFonts w:ascii="Arial Narrow" w:hAnsi="Arial Narrow" w:cs="Arial"/>
          <w:spacing w:val="-6"/>
        </w:rPr>
        <w:t xml:space="preserve"> del </w:t>
      </w:r>
      <w:hyperlink r:id="rId10" w:history="1">
        <w:r w:rsidRPr="003E7469">
          <w:rPr>
            <w:rStyle w:val="Collegamentoipertestuale"/>
            <w:rFonts w:ascii="Arial Narrow" w:hAnsi="Arial Narrow" w:cs="Arial"/>
            <w:spacing w:val="-6"/>
          </w:rPr>
          <w:t>decreto del Presidente della Repubblica 28 dicembre 2000, n. 445</w:t>
        </w:r>
      </w:hyperlink>
      <w:r w:rsidRPr="003E7469">
        <w:rPr>
          <w:rFonts w:ascii="Arial Narrow" w:hAnsi="Arial Narrow" w:cs="Arial"/>
          <w:spacing w:val="-6"/>
        </w:rPr>
        <w:t xml:space="preserve"> (</w:t>
      </w:r>
      <w:r w:rsidRPr="003E7469">
        <w:rPr>
          <w:rFonts w:ascii="Arial Narrow" w:hAnsi="Arial Narrow" w:cs="Arial"/>
          <w:i/>
          <w:spacing w:val="-6"/>
        </w:rPr>
        <w:t>Testo unico delle disposizioni legislative e regolamentari in materia di documentazione amministrativa</w:t>
      </w:r>
      <w:r w:rsidRPr="003E7469">
        <w:rPr>
          <w:rFonts w:ascii="Arial Narrow" w:hAnsi="Arial Narrow" w:cs="Arial"/>
          <w:spacing w:val="-6"/>
        </w:rPr>
        <w:t>),</w:t>
      </w:r>
    </w:p>
    <w:p w:rsidR="00ED7C3F" w:rsidRPr="003E7469" w:rsidRDefault="00ED7C3F" w:rsidP="00ED7C3F">
      <w:pPr>
        <w:spacing w:after="120"/>
        <w:jc w:val="both"/>
        <w:rPr>
          <w:rFonts w:ascii="Arial Narrow" w:hAnsi="Arial Narrow"/>
        </w:rPr>
      </w:pPr>
    </w:p>
    <w:p w:rsidR="00ED7C3F" w:rsidRPr="003E7469" w:rsidRDefault="00ED7C3F" w:rsidP="00ED7C3F">
      <w:pPr>
        <w:spacing w:after="120"/>
        <w:jc w:val="center"/>
        <w:rPr>
          <w:rFonts w:ascii="Arial Narrow" w:hAnsi="Arial Narrow"/>
        </w:rPr>
      </w:pPr>
      <w:r w:rsidRPr="003E7469">
        <w:rPr>
          <w:rFonts w:ascii="Arial Narrow" w:hAnsi="Arial Narrow"/>
          <w:b/>
          <w:bCs/>
        </w:rPr>
        <w:t>DICHIARA</w:t>
      </w:r>
    </w:p>
    <w:p w:rsidR="00ED7C3F" w:rsidRPr="003E7469" w:rsidRDefault="00ED7C3F" w:rsidP="00ED7C3F">
      <w:pPr>
        <w:spacing w:after="120"/>
        <w:jc w:val="center"/>
        <w:rPr>
          <w:rFonts w:ascii="Arial Narrow" w:hAnsi="Arial Narrow"/>
        </w:rPr>
      </w:pPr>
      <w:r w:rsidRPr="003E7469">
        <w:rPr>
          <w:rFonts w:ascii="Arial Narrow" w:hAnsi="Arial Narrow"/>
          <w:b/>
          <w:bCs/>
          <w:u w:val="single"/>
        </w:rPr>
        <w:t xml:space="preserve">Sezione A – Natura dell’impresa </w:t>
      </w:r>
    </w:p>
    <w:p w:rsidR="00ED7C3F" w:rsidRPr="003E7469" w:rsidRDefault="00577857" w:rsidP="00ED7C3F">
      <w:pPr>
        <w:pStyle w:val="Corpotesto1"/>
        <w:spacing w:after="120"/>
        <w:jc w:val="both"/>
        <w:rPr>
          <w:rFonts w:ascii="Arial Narrow" w:hAnsi="Arial Narrow"/>
        </w:rPr>
      </w:pPr>
      <w:r w:rsidRPr="00C6678F">
        <w:rPr>
          <w:rFonts w:ascii="Arial Narrow" w:eastAsia="Wingdings" w:hAnsi="Arial Narrow" w:cs="Wingdings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6678F" w:rsidRPr="00C6678F">
        <w:rPr>
          <w:rFonts w:ascii="Arial Narrow" w:eastAsia="Wingdings" w:hAnsi="Arial Narrow" w:cs="Wingdings"/>
          <w:sz w:val="18"/>
          <w:szCs w:val="18"/>
        </w:rPr>
        <w:instrText xml:space="preserve"> FORMCHECKBOX </w:instrText>
      </w:r>
      <w:r>
        <w:rPr>
          <w:rFonts w:ascii="Arial Narrow" w:eastAsia="Wingdings" w:hAnsi="Arial Narrow" w:cs="Wingdings"/>
          <w:sz w:val="18"/>
          <w:szCs w:val="18"/>
        </w:rPr>
      </w:r>
      <w:r>
        <w:rPr>
          <w:rFonts w:ascii="Arial Narrow" w:eastAsia="Wingdings" w:hAnsi="Arial Narrow" w:cs="Wingdings"/>
          <w:sz w:val="18"/>
          <w:szCs w:val="18"/>
        </w:rPr>
        <w:fldChar w:fldCharType="separate"/>
      </w:r>
      <w:r w:rsidRPr="00C6678F">
        <w:rPr>
          <w:rFonts w:ascii="Arial Narrow" w:eastAsia="Wingdings" w:hAnsi="Arial Narrow" w:cs="Wingdings"/>
          <w:sz w:val="18"/>
          <w:szCs w:val="18"/>
        </w:rPr>
        <w:fldChar w:fldCharType="end"/>
      </w:r>
      <w:r w:rsidR="00C6678F" w:rsidRPr="00C6678F">
        <w:rPr>
          <w:rFonts w:ascii="Arial Narrow" w:hAnsi="Arial Narrow"/>
          <w:b/>
          <w:sz w:val="18"/>
          <w:szCs w:val="18"/>
        </w:rPr>
        <w:t xml:space="preserve"> </w:t>
      </w:r>
      <w:r w:rsidR="00ED7C3F" w:rsidRPr="003E7469">
        <w:rPr>
          <w:rFonts w:ascii="Arial Narrow" w:hAnsi="Arial Narrow" w:cs="Arial"/>
          <w:sz w:val="22"/>
          <w:szCs w:val="22"/>
        </w:rPr>
        <w:t xml:space="preserve">Che </w:t>
      </w:r>
      <w:r w:rsidR="00ED7C3F" w:rsidRPr="003E7469">
        <w:rPr>
          <w:rFonts w:ascii="Arial Narrow" w:hAnsi="Arial Narrow" w:cs="Arial"/>
          <w:b/>
          <w:sz w:val="22"/>
          <w:szCs w:val="22"/>
        </w:rPr>
        <w:t>l’impresa non è controllata né controlla</w:t>
      </w:r>
      <w:r w:rsidR="00ED7C3F" w:rsidRPr="003E7469">
        <w:rPr>
          <w:rFonts w:ascii="Arial Narrow" w:hAnsi="Arial Narrow" w:cs="Arial"/>
          <w:sz w:val="22"/>
          <w:szCs w:val="22"/>
        </w:rPr>
        <w:t>, direttamente o indirettamente</w:t>
      </w:r>
      <w:r w:rsidR="00ED7C3F" w:rsidRPr="003E7469">
        <w:rPr>
          <w:rStyle w:val="Rimandonotaapidipagina"/>
          <w:rFonts w:ascii="Arial Narrow" w:hAnsi="Arial Narrow" w:cs="Arial"/>
          <w:sz w:val="22"/>
          <w:szCs w:val="22"/>
        </w:rPr>
        <w:footnoteReference w:id="1"/>
      </w:r>
      <w:r w:rsidR="00ED7C3F" w:rsidRPr="003E7469">
        <w:rPr>
          <w:rFonts w:ascii="Arial Narrow" w:hAnsi="Arial Narrow" w:cs="Arial"/>
          <w:sz w:val="22"/>
          <w:szCs w:val="22"/>
        </w:rPr>
        <w:t>, altre imprese.</w:t>
      </w:r>
    </w:p>
    <w:p w:rsidR="00ED7C3F" w:rsidRPr="003E7469" w:rsidRDefault="00577857" w:rsidP="00C6678F">
      <w:pPr>
        <w:pStyle w:val="Corpotesto1"/>
        <w:spacing w:after="120"/>
        <w:ind w:left="284" w:hanging="284"/>
        <w:jc w:val="both"/>
        <w:rPr>
          <w:rFonts w:ascii="Arial Narrow" w:hAnsi="Arial Narrow"/>
        </w:rPr>
      </w:pPr>
      <w:r w:rsidRPr="00C6678F">
        <w:rPr>
          <w:rFonts w:ascii="Arial Narrow" w:eastAsia="Wingdings" w:hAnsi="Arial Narrow" w:cs="Wingdings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6678F" w:rsidRPr="00C6678F">
        <w:rPr>
          <w:rFonts w:ascii="Arial Narrow" w:eastAsia="Wingdings" w:hAnsi="Arial Narrow" w:cs="Wingdings"/>
          <w:sz w:val="18"/>
          <w:szCs w:val="18"/>
        </w:rPr>
        <w:instrText xml:space="preserve"> FORMCHECKBOX </w:instrText>
      </w:r>
      <w:r>
        <w:rPr>
          <w:rFonts w:ascii="Arial Narrow" w:eastAsia="Wingdings" w:hAnsi="Arial Narrow" w:cs="Wingdings"/>
          <w:sz w:val="18"/>
          <w:szCs w:val="18"/>
        </w:rPr>
      </w:r>
      <w:r>
        <w:rPr>
          <w:rFonts w:ascii="Arial Narrow" w:eastAsia="Wingdings" w:hAnsi="Arial Narrow" w:cs="Wingdings"/>
          <w:sz w:val="18"/>
          <w:szCs w:val="18"/>
        </w:rPr>
        <w:fldChar w:fldCharType="separate"/>
      </w:r>
      <w:r w:rsidRPr="00C6678F">
        <w:rPr>
          <w:rFonts w:ascii="Arial Narrow" w:eastAsia="Wingdings" w:hAnsi="Arial Narrow" w:cs="Wingdings"/>
          <w:sz w:val="18"/>
          <w:szCs w:val="18"/>
        </w:rPr>
        <w:fldChar w:fldCharType="end"/>
      </w:r>
      <w:r w:rsidR="00C6678F" w:rsidRPr="00C6678F">
        <w:rPr>
          <w:rFonts w:ascii="Arial Narrow" w:hAnsi="Arial Narrow"/>
          <w:b/>
          <w:sz w:val="18"/>
          <w:szCs w:val="18"/>
        </w:rPr>
        <w:t xml:space="preserve"> </w:t>
      </w:r>
      <w:r w:rsidR="00ED7C3F" w:rsidRPr="003E7469">
        <w:rPr>
          <w:rFonts w:ascii="Arial Narrow" w:hAnsi="Arial Narrow" w:cs="Arial"/>
          <w:sz w:val="22"/>
          <w:szCs w:val="22"/>
        </w:rPr>
        <w:t>Che</w:t>
      </w:r>
      <w:r w:rsidR="00ED7C3F" w:rsidRPr="003E7469">
        <w:rPr>
          <w:rFonts w:ascii="Arial Narrow" w:hAnsi="Arial Narrow" w:cs="Arial"/>
          <w:sz w:val="22"/>
        </w:rPr>
        <w:t xml:space="preserve"> </w:t>
      </w:r>
      <w:r w:rsidR="00ED7C3F" w:rsidRPr="003E7469">
        <w:rPr>
          <w:rFonts w:ascii="Arial Narrow" w:hAnsi="Arial Narrow" w:cs="Arial"/>
          <w:b/>
          <w:sz w:val="22"/>
        </w:rPr>
        <w:t>l’impresa controlla</w:t>
      </w:r>
      <w:r w:rsidR="00ED7C3F" w:rsidRPr="003E7469">
        <w:rPr>
          <w:rFonts w:ascii="Arial Narrow" w:hAnsi="Arial Narrow" w:cs="Arial"/>
          <w:sz w:val="22"/>
        </w:rPr>
        <w:t>, anche indirettamente, le imprese seguenti aventi sede legale in Italia, per ciascuna delle quali presenta la dichiarazione di cui all’allegato II:</w:t>
      </w:r>
    </w:p>
    <w:p w:rsidR="00ED7C3F" w:rsidRPr="003E7469" w:rsidRDefault="00ED7C3F" w:rsidP="00ED7C3F">
      <w:pPr>
        <w:pStyle w:val="Corpotesto1"/>
        <w:spacing w:after="120"/>
        <w:ind w:left="360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sz w:val="22"/>
        </w:rPr>
        <w:t>(</w:t>
      </w:r>
      <w:r w:rsidRPr="003E7469">
        <w:rPr>
          <w:rFonts w:ascii="Arial Narrow" w:hAnsi="Arial Narrow" w:cs="Arial"/>
          <w:i/>
          <w:iCs/>
          <w:sz w:val="22"/>
        </w:rPr>
        <w:t>Ragione sociale e dati anagrafici</w:t>
      </w:r>
      <w:r w:rsidRPr="003E7469">
        <w:rPr>
          <w:rFonts w:ascii="Arial Narrow" w:hAnsi="Arial Narrow" w:cs="Arial"/>
          <w:sz w:val="22"/>
        </w:rPr>
        <w:t>) (</w:t>
      </w:r>
      <w:r w:rsidRPr="003E7469">
        <w:rPr>
          <w:rFonts w:ascii="Arial Narrow" w:hAnsi="Arial Narrow" w:cs="Arial"/>
          <w:i/>
          <w:sz w:val="22"/>
        </w:rPr>
        <w:t>ripetere tabella se necessario</w:t>
      </w:r>
      <w:r w:rsidRPr="003E7469">
        <w:rPr>
          <w:rFonts w:ascii="Arial Narrow" w:hAnsi="Arial Narrow" w:cs="Arial"/>
          <w:sz w:val="22"/>
        </w:rPr>
        <w:t>)</w:t>
      </w:r>
    </w:p>
    <w:tbl>
      <w:tblPr>
        <w:tblW w:w="0" w:type="auto"/>
        <w:tblInd w:w="-319" w:type="dxa"/>
        <w:tblLayout w:type="fixed"/>
        <w:tblCellMar>
          <w:left w:w="122" w:type="dxa"/>
        </w:tblCellMar>
        <w:tblLook w:val="0000"/>
      </w:tblPr>
      <w:tblGrid>
        <w:gridCol w:w="1899"/>
        <w:gridCol w:w="2921"/>
        <w:gridCol w:w="1276"/>
        <w:gridCol w:w="3210"/>
        <w:gridCol w:w="527"/>
        <w:gridCol w:w="799"/>
      </w:tblGrid>
      <w:tr w:rsidR="00ED7C3F" w:rsidRPr="003E7469" w:rsidTr="00176E7E">
        <w:trPr>
          <w:trHeight w:val="397"/>
        </w:trPr>
        <w:tc>
          <w:tcPr>
            <w:tcW w:w="10631" w:type="dxa"/>
            <w:gridSpan w:val="6"/>
            <w:tcBorders>
              <w:top w:val="double" w:sz="4" w:space="0" w:color="00000A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8"/>
                <w:szCs w:val="18"/>
              </w:rPr>
              <w:t>Anagrafica impresa controllata</w:t>
            </w:r>
          </w:p>
        </w:tc>
      </w:tr>
      <w:tr w:rsidR="00ED7C3F" w:rsidRPr="003E7469" w:rsidTr="00176E7E">
        <w:trPr>
          <w:cantSplit/>
          <w:trHeight w:val="283"/>
        </w:trPr>
        <w:tc>
          <w:tcPr>
            <w:tcW w:w="1899" w:type="dxa"/>
            <w:vMerge w:val="restart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7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4535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Forma giuridica</w:t>
            </w:r>
          </w:p>
        </w:tc>
      </w:tr>
      <w:tr w:rsidR="00ED7C3F" w:rsidRPr="003E7469" w:rsidTr="00176E7E">
        <w:trPr>
          <w:cantSplit/>
          <w:trHeight w:val="397"/>
        </w:trPr>
        <w:tc>
          <w:tcPr>
            <w:tcW w:w="1899" w:type="dxa"/>
            <w:vMerge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97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4535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  <w:tr w:rsidR="00ED7C3F" w:rsidRPr="003E7469" w:rsidTr="00176E7E">
        <w:trPr>
          <w:cantSplit/>
        </w:trPr>
        <w:tc>
          <w:tcPr>
            <w:tcW w:w="1899" w:type="dxa"/>
            <w:vMerge w:val="restart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CAP</w:t>
            </w:r>
          </w:p>
        </w:tc>
        <w:tc>
          <w:tcPr>
            <w:tcW w:w="321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Via</w:t>
            </w:r>
          </w:p>
        </w:tc>
        <w:tc>
          <w:tcPr>
            <w:tcW w:w="5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n.</w:t>
            </w:r>
          </w:p>
        </w:tc>
        <w:tc>
          <w:tcPr>
            <w:tcW w:w="79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proofErr w:type="spellStart"/>
            <w:r w:rsidRPr="003E7469">
              <w:rPr>
                <w:rFonts w:ascii="Arial Narrow" w:hAnsi="Arial Narrow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ED7C3F" w:rsidRPr="003E7469" w:rsidTr="00176E7E">
        <w:trPr>
          <w:cantSplit/>
          <w:trHeight w:val="397"/>
        </w:trPr>
        <w:tc>
          <w:tcPr>
            <w:tcW w:w="1899" w:type="dxa"/>
            <w:vMerge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9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D7C3F" w:rsidRPr="003E7469" w:rsidTr="00176E7E">
        <w:trPr>
          <w:trHeight w:val="283"/>
        </w:trPr>
        <w:tc>
          <w:tcPr>
            <w:tcW w:w="1899" w:type="dxa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Partita IVA</w:t>
            </w:r>
          </w:p>
        </w:tc>
      </w:tr>
      <w:tr w:rsidR="00ED7C3F" w:rsidRPr="003E7469" w:rsidTr="00176E7E">
        <w:trPr>
          <w:trHeight w:val="357"/>
        </w:trPr>
        <w:tc>
          <w:tcPr>
            <w:tcW w:w="1899" w:type="dxa"/>
            <w:tcBorders>
              <w:top w:val="single" w:sz="18" w:space="0" w:color="FFFFFF"/>
              <w:left w:val="double" w:sz="4" w:space="0" w:color="00000A"/>
              <w:bottom w:val="double" w:sz="4" w:space="0" w:color="00000A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4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459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D7C3F" w:rsidRPr="003E7469" w:rsidRDefault="00ED7C3F" w:rsidP="00ED7C3F">
      <w:pPr>
        <w:pStyle w:val="Corpotesto1"/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ED7C3F" w:rsidRPr="003E7469" w:rsidRDefault="00577857" w:rsidP="00C6678F">
      <w:pPr>
        <w:pStyle w:val="Corpotesto1"/>
        <w:spacing w:after="120"/>
        <w:ind w:left="284" w:hanging="284"/>
        <w:jc w:val="both"/>
        <w:rPr>
          <w:rFonts w:ascii="Arial Narrow" w:hAnsi="Arial Narrow"/>
        </w:rPr>
      </w:pPr>
      <w:r w:rsidRPr="00C6678F">
        <w:rPr>
          <w:rFonts w:ascii="Arial Narrow" w:eastAsia="Wingdings" w:hAnsi="Arial Narrow" w:cs="Wingdings"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6678F" w:rsidRPr="00C6678F">
        <w:rPr>
          <w:rFonts w:ascii="Arial Narrow" w:eastAsia="Wingdings" w:hAnsi="Arial Narrow" w:cs="Wingdings"/>
          <w:sz w:val="18"/>
          <w:szCs w:val="18"/>
        </w:rPr>
        <w:instrText xml:space="preserve"> FORMCHECKBOX </w:instrText>
      </w:r>
      <w:r>
        <w:rPr>
          <w:rFonts w:ascii="Arial Narrow" w:eastAsia="Wingdings" w:hAnsi="Arial Narrow" w:cs="Wingdings"/>
          <w:sz w:val="18"/>
          <w:szCs w:val="18"/>
        </w:rPr>
      </w:r>
      <w:r>
        <w:rPr>
          <w:rFonts w:ascii="Arial Narrow" w:eastAsia="Wingdings" w:hAnsi="Arial Narrow" w:cs="Wingdings"/>
          <w:sz w:val="18"/>
          <w:szCs w:val="18"/>
        </w:rPr>
        <w:fldChar w:fldCharType="separate"/>
      </w:r>
      <w:r w:rsidRPr="00C6678F">
        <w:rPr>
          <w:rFonts w:ascii="Arial Narrow" w:eastAsia="Wingdings" w:hAnsi="Arial Narrow" w:cs="Wingdings"/>
          <w:sz w:val="18"/>
          <w:szCs w:val="18"/>
        </w:rPr>
        <w:fldChar w:fldCharType="end"/>
      </w:r>
      <w:r w:rsidR="00C6678F" w:rsidRPr="003E7469">
        <w:rPr>
          <w:rFonts w:ascii="Arial Narrow" w:hAnsi="Arial Narrow"/>
          <w:b/>
        </w:rPr>
        <w:t xml:space="preserve"> </w:t>
      </w:r>
      <w:r w:rsidR="00ED7C3F" w:rsidRPr="003E7469">
        <w:rPr>
          <w:rFonts w:ascii="Arial Narrow" w:hAnsi="Arial Narrow" w:cs="Arial"/>
          <w:sz w:val="22"/>
        </w:rPr>
        <w:t xml:space="preserve">Che </w:t>
      </w:r>
      <w:r w:rsidR="00ED7C3F" w:rsidRPr="003E7469">
        <w:rPr>
          <w:rFonts w:ascii="Arial Narrow" w:hAnsi="Arial Narrow" w:cs="Arial"/>
          <w:b/>
          <w:sz w:val="22"/>
        </w:rPr>
        <w:t>l’impresa è controllata</w:t>
      </w:r>
      <w:r w:rsidR="00ED7C3F" w:rsidRPr="003E7469">
        <w:rPr>
          <w:rFonts w:ascii="Arial Narrow" w:hAnsi="Arial Narrow" w:cs="Arial"/>
          <w:sz w:val="22"/>
        </w:rPr>
        <w:t>, anche indirettamente, dalle imprese seguenti aventi sede legale o unità operativa in Italia,</w:t>
      </w:r>
      <w:r w:rsidR="00ED7C3F" w:rsidRPr="003E7469">
        <w:rPr>
          <w:rFonts w:ascii="Arial Narrow" w:hAnsi="Arial Narrow" w:cs="Arial"/>
          <w:sz w:val="22"/>
          <w:vertAlign w:val="superscript"/>
        </w:rPr>
        <w:t xml:space="preserve"> </w:t>
      </w:r>
      <w:r w:rsidR="00ED7C3F" w:rsidRPr="003E7469">
        <w:rPr>
          <w:rFonts w:ascii="Arial Narrow" w:hAnsi="Arial Narrow" w:cs="Arial"/>
          <w:sz w:val="22"/>
        </w:rPr>
        <w:t>per ciascuna delle quali presenta la dichiarazione di cui all’allegato II:</w:t>
      </w:r>
    </w:p>
    <w:p w:rsidR="00ED7C3F" w:rsidRPr="003E7469" w:rsidRDefault="00ED7C3F" w:rsidP="00ED7C3F">
      <w:pPr>
        <w:pStyle w:val="Corpotesto1"/>
        <w:spacing w:after="120"/>
        <w:ind w:left="360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sz w:val="22"/>
        </w:rPr>
        <w:t>(</w:t>
      </w:r>
      <w:r w:rsidRPr="003E7469">
        <w:rPr>
          <w:rFonts w:ascii="Arial Narrow" w:hAnsi="Arial Narrow" w:cs="Arial"/>
          <w:i/>
          <w:iCs/>
          <w:sz w:val="22"/>
        </w:rPr>
        <w:t>Ragione sociale e dati anagrafici</w:t>
      </w:r>
      <w:r w:rsidRPr="003E7469">
        <w:rPr>
          <w:rFonts w:ascii="Arial Narrow" w:hAnsi="Arial Narrow" w:cs="Arial"/>
          <w:sz w:val="22"/>
        </w:rPr>
        <w:t>) (</w:t>
      </w:r>
      <w:r w:rsidRPr="003E7469">
        <w:rPr>
          <w:rFonts w:ascii="Arial Narrow" w:hAnsi="Arial Narrow" w:cs="Arial"/>
          <w:i/>
          <w:sz w:val="22"/>
        </w:rPr>
        <w:t>ripetere tabella se necessario</w:t>
      </w:r>
      <w:r w:rsidRPr="003E7469">
        <w:rPr>
          <w:rFonts w:ascii="Arial Narrow" w:hAnsi="Arial Narrow" w:cs="Arial"/>
          <w:sz w:val="22"/>
        </w:rPr>
        <w:t>)</w:t>
      </w:r>
    </w:p>
    <w:tbl>
      <w:tblPr>
        <w:tblW w:w="0" w:type="auto"/>
        <w:tblInd w:w="-319" w:type="dxa"/>
        <w:tblLayout w:type="fixed"/>
        <w:tblCellMar>
          <w:left w:w="122" w:type="dxa"/>
        </w:tblCellMar>
        <w:tblLook w:val="0000"/>
      </w:tblPr>
      <w:tblGrid>
        <w:gridCol w:w="1899"/>
        <w:gridCol w:w="2921"/>
        <w:gridCol w:w="1275"/>
        <w:gridCol w:w="2268"/>
        <w:gridCol w:w="943"/>
        <w:gridCol w:w="527"/>
        <w:gridCol w:w="798"/>
      </w:tblGrid>
      <w:tr w:rsidR="00ED7C3F" w:rsidRPr="003E7469" w:rsidTr="00176E7E">
        <w:trPr>
          <w:trHeight w:val="397"/>
        </w:trPr>
        <w:tc>
          <w:tcPr>
            <w:tcW w:w="10631" w:type="dxa"/>
            <w:gridSpan w:val="7"/>
            <w:tcBorders>
              <w:top w:val="double" w:sz="4" w:space="0" w:color="00000A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ED7C3F" w:rsidRPr="003E7469" w:rsidTr="00176E7E">
        <w:trPr>
          <w:cantSplit/>
          <w:trHeight w:val="283"/>
        </w:trPr>
        <w:tc>
          <w:tcPr>
            <w:tcW w:w="1899" w:type="dxa"/>
            <w:vMerge w:val="restart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Impresa </w:t>
            </w:r>
          </w:p>
        </w:tc>
        <w:tc>
          <w:tcPr>
            <w:tcW w:w="419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26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Forma giuridica</w:t>
            </w:r>
          </w:p>
        </w:tc>
        <w:tc>
          <w:tcPr>
            <w:tcW w:w="2268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ED7C3F" w:rsidRPr="003E7469" w:rsidTr="00176E7E">
        <w:trPr>
          <w:cantSplit/>
          <w:trHeight w:val="397"/>
        </w:trPr>
        <w:tc>
          <w:tcPr>
            <w:tcW w:w="1899" w:type="dxa"/>
            <w:vMerge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19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  <w:tr w:rsidR="00ED7C3F" w:rsidRPr="003E7469" w:rsidTr="00176E7E">
        <w:trPr>
          <w:cantSplit/>
        </w:trPr>
        <w:tc>
          <w:tcPr>
            <w:tcW w:w="1899" w:type="dxa"/>
            <w:vMerge w:val="restart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sz w:val="18"/>
                <w:szCs w:val="18"/>
              </w:rPr>
              <w:lastRenderedPageBreak/>
              <w:t xml:space="preserve">Sede legale </w:t>
            </w: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Comune</w:t>
            </w:r>
          </w:p>
        </w:tc>
        <w:tc>
          <w:tcPr>
            <w:tcW w:w="127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CAP</w:t>
            </w:r>
          </w:p>
        </w:tc>
        <w:tc>
          <w:tcPr>
            <w:tcW w:w="3211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Via</w:t>
            </w:r>
          </w:p>
        </w:tc>
        <w:tc>
          <w:tcPr>
            <w:tcW w:w="5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n.</w:t>
            </w:r>
          </w:p>
        </w:tc>
        <w:tc>
          <w:tcPr>
            <w:tcW w:w="7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proofErr w:type="spellStart"/>
            <w:r w:rsidRPr="003E7469">
              <w:rPr>
                <w:rFonts w:ascii="Arial Narrow" w:hAnsi="Arial Narrow"/>
                <w:bCs/>
                <w:sz w:val="18"/>
                <w:szCs w:val="18"/>
              </w:rPr>
              <w:t>prov</w:t>
            </w:r>
            <w:proofErr w:type="spellEnd"/>
          </w:p>
        </w:tc>
      </w:tr>
      <w:tr w:rsidR="00ED7C3F" w:rsidRPr="003E7469" w:rsidTr="00176E7E">
        <w:trPr>
          <w:cantSplit/>
          <w:trHeight w:val="397"/>
        </w:trPr>
        <w:tc>
          <w:tcPr>
            <w:tcW w:w="1899" w:type="dxa"/>
            <w:vMerge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211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D7C3F" w:rsidRPr="003E7469" w:rsidTr="00176E7E">
        <w:trPr>
          <w:cantSplit/>
          <w:trHeight w:val="283"/>
        </w:trPr>
        <w:tc>
          <w:tcPr>
            <w:tcW w:w="1899" w:type="dxa"/>
            <w:vMerge w:val="restart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sz w:val="18"/>
                <w:szCs w:val="18"/>
              </w:rPr>
              <w:t>Dati impresa</w:t>
            </w: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Codice fiscale</w:t>
            </w:r>
          </w:p>
        </w:tc>
        <w:tc>
          <w:tcPr>
            <w:tcW w:w="5811" w:type="dxa"/>
            <w:gridSpan w:val="5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Cs/>
                <w:sz w:val="18"/>
                <w:szCs w:val="18"/>
              </w:rPr>
              <w:t>Partita IVA</w:t>
            </w:r>
          </w:p>
        </w:tc>
      </w:tr>
      <w:tr w:rsidR="00ED7C3F" w:rsidRPr="003E7469" w:rsidTr="00176E7E">
        <w:trPr>
          <w:cantSplit/>
          <w:trHeight w:val="301"/>
        </w:trPr>
        <w:tc>
          <w:tcPr>
            <w:tcW w:w="1899" w:type="dxa"/>
            <w:vMerge/>
            <w:tcBorders>
              <w:top w:val="single" w:sz="18" w:space="0" w:color="FFFFFF"/>
              <w:left w:val="double" w:sz="4" w:space="0" w:color="00000A"/>
              <w:bottom w:val="double" w:sz="4" w:space="0" w:color="00000A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921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5811" w:type="dxa"/>
            <w:gridSpan w:val="5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459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D7C3F" w:rsidRPr="003E7469" w:rsidRDefault="00ED7C3F" w:rsidP="00ED7C3F">
      <w:pPr>
        <w:spacing w:after="120"/>
        <w:jc w:val="center"/>
        <w:rPr>
          <w:rFonts w:ascii="Arial Narrow" w:hAnsi="Arial Narrow"/>
        </w:rPr>
      </w:pPr>
      <w:r w:rsidRPr="003E7469">
        <w:rPr>
          <w:rFonts w:ascii="Arial Narrow" w:hAnsi="Arial Narrow"/>
          <w:b/>
          <w:bCs/>
          <w:u w:val="single"/>
        </w:rPr>
        <w:t>Sezione B</w:t>
      </w:r>
      <w:r w:rsidRPr="003E7469">
        <w:rPr>
          <w:rFonts w:ascii="Arial Narrow" w:hAnsi="Arial Narrow"/>
          <w:bCs/>
          <w:u w:val="single"/>
        </w:rPr>
        <w:t xml:space="preserve"> - R</w:t>
      </w:r>
      <w:r w:rsidRPr="003E7469">
        <w:rPr>
          <w:rFonts w:ascii="Arial Narrow" w:hAnsi="Arial Narrow"/>
          <w:b/>
          <w:bCs/>
          <w:u w:val="single"/>
        </w:rPr>
        <w:t>ispetto del massimale</w:t>
      </w:r>
    </w:p>
    <w:p w:rsidR="00ED7C3F" w:rsidRPr="003E7469" w:rsidRDefault="00ED7C3F" w:rsidP="00ED7C3F">
      <w:pPr>
        <w:pStyle w:val="Corpotesto1"/>
        <w:numPr>
          <w:ilvl w:val="0"/>
          <w:numId w:val="3"/>
        </w:numPr>
        <w:spacing w:after="120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sz w:val="22"/>
          <w:szCs w:val="22"/>
        </w:rPr>
        <w:t>Che l’esercizio finanziario (anno fiscale) dell’impresa rappresentata inizia il ___________ e termina il _________;</w:t>
      </w:r>
    </w:p>
    <w:p w:rsidR="00ED7C3F" w:rsidRPr="003E7469" w:rsidRDefault="00ED7C3F" w:rsidP="00ED7C3F">
      <w:pPr>
        <w:pStyle w:val="Corpotesto1"/>
        <w:numPr>
          <w:ilvl w:val="0"/>
          <w:numId w:val="3"/>
        </w:num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ED7C3F" w:rsidRPr="003E7469" w:rsidRDefault="00ED7C3F" w:rsidP="00ED7C3F">
      <w:pPr>
        <w:pStyle w:val="Paragrafoelenco2"/>
        <w:numPr>
          <w:ilvl w:val="0"/>
          <w:numId w:val="1"/>
        </w:numPr>
        <w:spacing w:after="120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b/>
          <w:color w:val="000000"/>
          <w:sz w:val="22"/>
          <w:szCs w:val="22"/>
          <w:lang w:eastAsia="it-IT"/>
        </w:rPr>
        <w:t>2.1</w:t>
      </w:r>
      <w:r w:rsidRPr="003E7469">
        <w:rPr>
          <w:rFonts w:ascii="Arial Narrow" w:hAnsi="Arial Narrow" w:cs="Arial"/>
          <w:color w:val="000000"/>
          <w:sz w:val="22"/>
          <w:szCs w:val="22"/>
          <w:lang w:eastAsia="it-IT"/>
        </w:rPr>
        <w:t xml:space="preserve"> - Che all’impresa rappresentata </w:t>
      </w:r>
      <w:r w:rsidRPr="003E7469">
        <w:rPr>
          <w:rFonts w:ascii="Arial Narrow" w:hAnsi="Arial Narrow" w:cs="Arial"/>
          <w:b/>
          <w:color w:val="000000"/>
          <w:sz w:val="22"/>
          <w:szCs w:val="22"/>
          <w:lang w:eastAsia="it-IT"/>
        </w:rPr>
        <w:t>NON E’ STATO CONCESSO</w:t>
      </w:r>
      <w:r w:rsidRPr="003E7469">
        <w:rPr>
          <w:rFonts w:ascii="Arial Narrow" w:hAnsi="Arial Narrow" w:cs="Arial"/>
          <w:color w:val="000000"/>
          <w:sz w:val="22"/>
          <w:szCs w:val="22"/>
          <w:lang w:eastAsia="it-IT"/>
        </w:rPr>
        <w:t xml:space="preserve"> nell’esercizio finanziario corrente e nei due</w:t>
      </w:r>
      <w:r w:rsidRPr="003E7469">
        <w:rPr>
          <w:rFonts w:ascii="Arial Narrow" w:hAnsi="Arial Narrow" w:cs="Calibri"/>
          <w:b/>
          <w:sz w:val="22"/>
          <w:szCs w:val="22"/>
        </w:rPr>
        <w:t xml:space="preserve"> </w:t>
      </w:r>
      <w:r w:rsidRPr="003E7469">
        <w:rPr>
          <w:rFonts w:ascii="Arial Narrow" w:hAnsi="Arial Narrow" w:cs="Calibri"/>
          <w:sz w:val="22"/>
          <w:szCs w:val="22"/>
        </w:rPr>
        <w:t>esercizi finanziari precedenti alcun aiuto «</w:t>
      </w:r>
      <w:r w:rsidRPr="003E7469">
        <w:rPr>
          <w:rFonts w:ascii="Arial Narrow" w:hAnsi="Arial Narrow" w:cs="Calibri"/>
          <w:i/>
          <w:sz w:val="22"/>
          <w:szCs w:val="22"/>
        </w:rPr>
        <w:t xml:space="preserve">de </w:t>
      </w:r>
      <w:proofErr w:type="spellStart"/>
      <w:r w:rsidRPr="003E7469">
        <w:rPr>
          <w:rFonts w:ascii="Arial Narrow" w:hAnsi="Arial Narrow" w:cs="Calibri"/>
          <w:i/>
          <w:sz w:val="22"/>
          <w:szCs w:val="22"/>
        </w:rPr>
        <w:t>minimis</w:t>
      </w:r>
      <w:proofErr w:type="spellEnd"/>
      <w:r w:rsidRPr="003E7469">
        <w:rPr>
          <w:rFonts w:ascii="Arial Narrow" w:hAnsi="Arial Narrow" w:cs="Calibri"/>
          <w:sz w:val="22"/>
          <w:szCs w:val="22"/>
        </w:rPr>
        <w:t>», tenuto conto anche delle disposizioni relative a fusioni/acquisizioni o scissioni</w:t>
      </w:r>
      <w:r w:rsidRPr="003E7469">
        <w:rPr>
          <w:rStyle w:val="Rimandonotaapidipagina"/>
          <w:rFonts w:ascii="Arial Narrow" w:hAnsi="Arial Narrow" w:cs="Calibri"/>
          <w:sz w:val="22"/>
          <w:szCs w:val="22"/>
        </w:rPr>
        <w:footnoteReference w:id="2"/>
      </w:r>
      <w:r w:rsidRPr="003E7469">
        <w:rPr>
          <w:rFonts w:ascii="Arial Narrow" w:hAnsi="Arial Narrow"/>
          <w:bCs/>
          <w:sz w:val="22"/>
          <w:szCs w:val="22"/>
        </w:rPr>
        <w:t>;</w:t>
      </w:r>
    </w:p>
    <w:p w:rsidR="00ED7C3F" w:rsidRPr="003E7469" w:rsidRDefault="00ED7C3F" w:rsidP="00ED7C3F">
      <w:pPr>
        <w:pStyle w:val="Paragrafoelenco2"/>
        <w:numPr>
          <w:ilvl w:val="0"/>
          <w:numId w:val="1"/>
        </w:numPr>
        <w:spacing w:after="120"/>
        <w:jc w:val="both"/>
        <w:rPr>
          <w:rFonts w:ascii="Arial Narrow" w:hAnsi="Arial Narrow"/>
        </w:rPr>
      </w:pPr>
      <w:r w:rsidRPr="003E7469">
        <w:rPr>
          <w:rFonts w:ascii="Arial Narrow" w:hAnsi="Arial Narrow" w:cs="Calibri"/>
          <w:b/>
          <w:sz w:val="22"/>
          <w:szCs w:val="22"/>
        </w:rPr>
        <w:t>2.2</w:t>
      </w:r>
      <w:r w:rsidRPr="003E7469">
        <w:rPr>
          <w:rFonts w:ascii="Arial Narrow" w:hAnsi="Arial Narrow" w:cs="Calibri"/>
          <w:sz w:val="22"/>
          <w:szCs w:val="22"/>
        </w:rPr>
        <w:t xml:space="preserve"> - Che all’impresa rappresentata </w:t>
      </w:r>
      <w:r w:rsidRPr="003E7469">
        <w:rPr>
          <w:rFonts w:ascii="Arial Narrow" w:hAnsi="Arial Narrow" w:cs="Calibri"/>
          <w:b/>
          <w:sz w:val="22"/>
          <w:szCs w:val="22"/>
        </w:rPr>
        <w:t>SONO STATI CONCESSI</w:t>
      </w:r>
      <w:r w:rsidRPr="003E7469">
        <w:rPr>
          <w:rFonts w:ascii="Arial Narrow" w:hAnsi="Arial Narrow" w:cs="Calibri"/>
          <w:sz w:val="22"/>
          <w:szCs w:val="22"/>
        </w:rPr>
        <w:t xml:space="preserve"> nell’esercizio finanziario corrente e nei due esercizi finanziari precedenti </w:t>
      </w:r>
      <w:r w:rsidRPr="003E7469">
        <w:rPr>
          <w:rFonts w:ascii="Arial Narrow" w:hAnsi="Arial Narrow" w:cs="Arial"/>
          <w:sz w:val="22"/>
          <w:szCs w:val="22"/>
        </w:rPr>
        <w:t xml:space="preserve">i seguenti aiuti «de </w:t>
      </w:r>
      <w:proofErr w:type="spellStart"/>
      <w:r w:rsidRPr="003E7469">
        <w:rPr>
          <w:rFonts w:ascii="Arial Narrow" w:hAnsi="Arial Narrow" w:cs="Arial"/>
          <w:sz w:val="22"/>
          <w:szCs w:val="22"/>
        </w:rPr>
        <w:t>minimis</w:t>
      </w:r>
      <w:proofErr w:type="spellEnd"/>
      <w:r w:rsidRPr="003E7469">
        <w:rPr>
          <w:rFonts w:ascii="Arial Narrow" w:hAnsi="Arial Narrow" w:cs="Arial"/>
          <w:sz w:val="22"/>
          <w:szCs w:val="22"/>
        </w:rPr>
        <w:t>», tenuto conto anche delle disposizioni relative a fusioni/acquisizioni o scissioni</w:t>
      </w:r>
      <w:r w:rsidRPr="003E7469">
        <w:rPr>
          <w:rStyle w:val="Rimandonotaapidipagina"/>
          <w:rFonts w:ascii="Arial Narrow" w:hAnsi="Arial Narrow" w:cs="Arial"/>
          <w:sz w:val="22"/>
          <w:szCs w:val="22"/>
        </w:rPr>
        <w:footnoteReference w:id="3"/>
      </w:r>
      <w:r w:rsidRPr="003E7469">
        <w:rPr>
          <w:rFonts w:ascii="Arial Narrow" w:hAnsi="Arial Narrow" w:cs="Arial"/>
          <w:sz w:val="22"/>
          <w:szCs w:val="22"/>
        </w:rPr>
        <w:t>:</w:t>
      </w:r>
    </w:p>
    <w:p w:rsidR="00ED7C3F" w:rsidRPr="003E7469" w:rsidRDefault="00ED7C3F" w:rsidP="00ED7C3F">
      <w:pPr>
        <w:spacing w:after="120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i/>
        </w:rPr>
        <w:t>(Aggiungere righe se necessario)</w:t>
      </w:r>
    </w:p>
    <w:tbl>
      <w:tblPr>
        <w:tblW w:w="0" w:type="auto"/>
        <w:tblInd w:w="108" w:type="dxa"/>
        <w:tblLayout w:type="fixed"/>
        <w:tblCellMar>
          <w:left w:w="122" w:type="dxa"/>
        </w:tblCellMar>
        <w:tblLook w:val="0000"/>
      </w:tblPr>
      <w:tblGrid>
        <w:gridCol w:w="351"/>
        <w:gridCol w:w="1160"/>
        <w:gridCol w:w="1063"/>
        <w:gridCol w:w="1186"/>
        <w:gridCol w:w="1180"/>
        <w:gridCol w:w="958"/>
        <w:gridCol w:w="824"/>
        <w:gridCol w:w="839"/>
        <w:gridCol w:w="1078"/>
      </w:tblGrid>
      <w:tr w:rsidR="00ED7C3F" w:rsidRPr="003E7469" w:rsidTr="00176E7E">
        <w:trPr>
          <w:cantSplit/>
          <w:trHeight w:val="630"/>
        </w:trPr>
        <w:tc>
          <w:tcPr>
            <w:tcW w:w="351" w:type="dxa"/>
            <w:vMerge w:val="restart"/>
            <w:tcBorders>
              <w:top w:val="double" w:sz="4" w:space="0" w:color="00000A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spacing w:after="12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vMerge w:val="restart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Impresa cui è stato concesso il </w:t>
            </w:r>
            <w:r w:rsidRPr="003E7469">
              <w:rPr>
                <w:rFonts w:ascii="Arial Narrow" w:hAnsi="Arial Narrow"/>
                <w:b/>
                <w:bCs/>
                <w:i/>
                <w:sz w:val="16"/>
                <w:szCs w:val="16"/>
              </w:rPr>
              <w:t xml:space="preserve">de </w:t>
            </w:r>
            <w:proofErr w:type="spellStart"/>
            <w:r w:rsidRPr="003E7469">
              <w:rPr>
                <w:rFonts w:ascii="Arial Narrow" w:hAnsi="Arial Narrow"/>
                <w:b/>
                <w:bCs/>
                <w:i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063" w:type="dxa"/>
            <w:vMerge w:val="restart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6"/>
                <w:szCs w:val="16"/>
              </w:rPr>
              <w:t>Ente concedente</w:t>
            </w:r>
          </w:p>
        </w:tc>
        <w:tc>
          <w:tcPr>
            <w:tcW w:w="1186" w:type="dxa"/>
            <w:vMerge w:val="restart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Riferimento normativo/ amministrativo che prevede l’agevolazione </w:t>
            </w:r>
          </w:p>
        </w:tc>
        <w:tc>
          <w:tcPr>
            <w:tcW w:w="1180" w:type="dxa"/>
            <w:vMerge w:val="restart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6"/>
                <w:szCs w:val="16"/>
              </w:rPr>
              <w:t>Provvedimento di concessione e data</w:t>
            </w:r>
          </w:p>
        </w:tc>
        <w:tc>
          <w:tcPr>
            <w:tcW w:w="958" w:type="dxa"/>
            <w:vMerge w:val="restart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Reg. UE </w:t>
            </w:r>
            <w:r w:rsidRPr="003E7469">
              <w:rPr>
                <w:rFonts w:ascii="Arial Narrow" w:hAnsi="Arial Narrow"/>
                <w:bCs/>
                <w:i/>
                <w:sz w:val="16"/>
                <w:szCs w:val="16"/>
              </w:rPr>
              <w:t xml:space="preserve">de </w:t>
            </w:r>
            <w:proofErr w:type="spellStart"/>
            <w:r w:rsidRPr="003E7469">
              <w:rPr>
                <w:rFonts w:ascii="Arial Narrow" w:hAnsi="Arial Narrow"/>
                <w:bCs/>
                <w:i/>
                <w:sz w:val="16"/>
                <w:szCs w:val="16"/>
              </w:rPr>
              <w:t>minimis</w:t>
            </w:r>
            <w:proofErr w:type="spellEnd"/>
            <w:r w:rsidRPr="003E7469">
              <w:rPr>
                <w:rStyle w:val="Rimandonotaapidipagina"/>
                <w:rFonts w:ascii="Arial Narrow" w:hAnsi="Arial Narrow"/>
                <w:bCs/>
                <w:i/>
                <w:sz w:val="16"/>
                <w:szCs w:val="16"/>
              </w:rPr>
              <w:footnoteReference w:id="4"/>
            </w:r>
            <w:r w:rsidRPr="003E7469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663" w:type="dxa"/>
            <w:gridSpan w:val="2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Importo dell’aiuto </w:t>
            </w:r>
            <w:r w:rsidRPr="003E7469">
              <w:rPr>
                <w:rFonts w:ascii="Arial Narrow" w:hAnsi="Arial Narrow"/>
                <w:b/>
                <w:bCs/>
                <w:i/>
                <w:sz w:val="16"/>
                <w:szCs w:val="16"/>
              </w:rPr>
              <w:t xml:space="preserve">de </w:t>
            </w:r>
            <w:proofErr w:type="spellStart"/>
            <w:r w:rsidRPr="003E7469">
              <w:rPr>
                <w:rFonts w:ascii="Arial Narrow" w:hAnsi="Arial Narrow"/>
                <w:b/>
                <w:bCs/>
                <w:i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078" w:type="dxa"/>
            <w:vMerge w:val="restart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6"/>
                <w:szCs w:val="16"/>
              </w:rPr>
              <w:t>Di cui imputabile all’attività di trasporto merci su strada per conto terzi</w:t>
            </w:r>
          </w:p>
        </w:tc>
      </w:tr>
      <w:tr w:rsidR="00ED7C3F" w:rsidRPr="003E7469" w:rsidTr="00176E7E">
        <w:trPr>
          <w:cantSplit/>
          <w:trHeight w:val="630"/>
        </w:trPr>
        <w:tc>
          <w:tcPr>
            <w:tcW w:w="351" w:type="dxa"/>
            <w:vMerge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spacing w:after="120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vMerge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1063" w:type="dxa"/>
            <w:vMerge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186" w:type="dxa"/>
            <w:vMerge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6"/>
                <w:szCs w:val="16"/>
              </w:rPr>
              <w:t>Concesso</w:t>
            </w:r>
          </w:p>
        </w:tc>
        <w:tc>
          <w:tcPr>
            <w:tcW w:w="839" w:type="dxa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E7469">
              <w:rPr>
                <w:rFonts w:ascii="Arial Narrow" w:hAnsi="Arial Narrow"/>
                <w:b/>
                <w:bCs/>
                <w:sz w:val="16"/>
                <w:szCs w:val="16"/>
              </w:rPr>
              <w:t>Effettivo</w:t>
            </w:r>
            <w:r w:rsidRPr="003E7469">
              <w:rPr>
                <w:rStyle w:val="Rimandonotaapidipagina"/>
                <w:rFonts w:ascii="Arial Narrow" w:hAnsi="Arial Narrow"/>
                <w:b/>
                <w:bCs/>
                <w:sz w:val="16"/>
                <w:szCs w:val="16"/>
              </w:rPr>
              <w:footnoteReference w:id="5"/>
            </w:r>
          </w:p>
        </w:tc>
        <w:tc>
          <w:tcPr>
            <w:tcW w:w="1078" w:type="dxa"/>
            <w:vMerge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ED7C3F" w:rsidRPr="003E7469" w:rsidTr="00176E7E">
        <w:trPr>
          <w:trHeight w:val="371"/>
        </w:trPr>
        <w:tc>
          <w:tcPr>
            <w:tcW w:w="351" w:type="dxa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106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  <w:tr w:rsidR="00ED7C3F" w:rsidRPr="003E7469" w:rsidTr="00176E7E">
        <w:trPr>
          <w:trHeight w:val="394"/>
        </w:trPr>
        <w:tc>
          <w:tcPr>
            <w:tcW w:w="351" w:type="dxa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116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  <w:tr w:rsidR="00ED7C3F" w:rsidRPr="003E7469" w:rsidTr="00176E7E">
        <w:trPr>
          <w:trHeight w:val="383"/>
        </w:trPr>
        <w:tc>
          <w:tcPr>
            <w:tcW w:w="351" w:type="dxa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6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  <w:tr w:rsidR="00ED7C3F" w:rsidRPr="003E7469" w:rsidTr="00176E7E">
        <w:trPr>
          <w:trHeight w:val="283"/>
        </w:trPr>
        <w:tc>
          <w:tcPr>
            <w:tcW w:w="5898" w:type="dxa"/>
            <w:gridSpan w:val="6"/>
            <w:tcBorders>
              <w:top w:val="single" w:sz="18" w:space="0" w:color="FFFFFF"/>
              <w:left w:val="double" w:sz="4" w:space="0" w:color="00000A"/>
              <w:bottom w:val="double" w:sz="4" w:space="0" w:color="00000A"/>
              <w:right w:val="single" w:sz="18" w:space="0" w:color="FFFFFF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824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double" w:sz="4" w:space="0" w:color="00000A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</w:tbl>
    <w:p w:rsidR="00ED7C3F" w:rsidRPr="003E7469" w:rsidRDefault="00ED7C3F" w:rsidP="00ED7C3F">
      <w:pPr>
        <w:spacing w:after="120"/>
        <w:jc w:val="both"/>
        <w:rPr>
          <w:rFonts w:ascii="Arial Narrow" w:hAnsi="Arial Narrow"/>
          <w:b/>
          <w:bCs/>
          <w:color w:val="008000"/>
        </w:rPr>
      </w:pPr>
    </w:p>
    <w:p w:rsidR="00ED7C3F" w:rsidRPr="003E7469" w:rsidRDefault="00ED7C3F" w:rsidP="00ED7C3F">
      <w:pPr>
        <w:spacing w:after="120"/>
        <w:jc w:val="center"/>
        <w:rPr>
          <w:rFonts w:ascii="Arial Narrow" w:hAnsi="Arial Narrow"/>
        </w:rPr>
      </w:pPr>
      <w:r w:rsidRPr="003E7469">
        <w:rPr>
          <w:rFonts w:ascii="Arial Narrow" w:hAnsi="Arial Narrow"/>
          <w:b/>
          <w:color w:val="000000"/>
          <w:u w:val="single"/>
        </w:rPr>
        <w:t>Sezione C – settori in cui opera l’impresa</w:t>
      </w:r>
    </w:p>
    <w:p w:rsidR="00ED7C3F" w:rsidRPr="003E7469" w:rsidRDefault="00C72F2D" w:rsidP="00C72F2D">
      <w:pPr>
        <w:pStyle w:val="Paragrafoelenco2"/>
        <w:spacing w:after="120"/>
        <w:ind w:left="0"/>
        <w:jc w:val="both"/>
        <w:rPr>
          <w:rFonts w:ascii="Arial Narrow" w:hAnsi="Arial Narrow"/>
        </w:rPr>
      </w:pPr>
      <w:r>
        <w:rPr>
          <w:rFonts w:ascii="Arial Narrow" w:hAnsi="Arial Narrow" w:cs="Calibri"/>
          <w:color w:val="000000"/>
          <w:sz w:val="22"/>
          <w:szCs w:val="22"/>
        </w:rPr>
        <w:sym w:font="Wingdings" w:char="F078"/>
      </w:r>
      <w:r>
        <w:rPr>
          <w:rFonts w:ascii="Arial Narrow" w:hAnsi="Arial Narrow" w:cs="Calibri"/>
          <w:color w:val="000000"/>
          <w:sz w:val="22"/>
          <w:szCs w:val="22"/>
        </w:rPr>
        <w:t xml:space="preserve">   </w:t>
      </w:r>
      <w:r w:rsidR="00ED7C3F" w:rsidRPr="003E7469">
        <w:rPr>
          <w:rFonts w:ascii="Arial Narrow" w:hAnsi="Arial Narrow" w:cs="Calibri"/>
          <w:color w:val="000000"/>
          <w:sz w:val="22"/>
          <w:szCs w:val="22"/>
        </w:rPr>
        <w:t xml:space="preserve">Che l’impresa rappresentata </w:t>
      </w:r>
      <w:r w:rsidR="00ED7C3F" w:rsidRPr="003E7469">
        <w:rPr>
          <w:rFonts w:ascii="Arial Narrow" w:hAnsi="Arial Narrow" w:cs="Calibri"/>
          <w:b/>
          <w:color w:val="000000"/>
          <w:sz w:val="22"/>
          <w:szCs w:val="22"/>
        </w:rPr>
        <w:t xml:space="preserve">opera solo nei settori economici ammissibili </w:t>
      </w:r>
      <w:r w:rsidR="00ED7C3F" w:rsidRPr="003E7469">
        <w:rPr>
          <w:rFonts w:ascii="Arial Narrow" w:hAnsi="Arial Narrow" w:cs="Calibri"/>
          <w:color w:val="000000"/>
          <w:sz w:val="22"/>
          <w:szCs w:val="22"/>
        </w:rPr>
        <w:t>al finanziamento;</w:t>
      </w:r>
    </w:p>
    <w:p w:rsidR="00ED7C3F" w:rsidRPr="003E7469" w:rsidRDefault="00ED7C3F" w:rsidP="00ED7C3F">
      <w:pPr>
        <w:numPr>
          <w:ilvl w:val="0"/>
          <w:numId w:val="1"/>
        </w:numPr>
        <w:spacing w:after="120" w:line="240" w:lineRule="auto"/>
        <w:ind w:left="357" w:right="108" w:firstLine="0"/>
        <w:jc w:val="both"/>
        <w:rPr>
          <w:rFonts w:ascii="Arial Narrow" w:hAnsi="Arial Narrow"/>
        </w:rPr>
      </w:pPr>
      <w:r w:rsidRPr="003E7469">
        <w:rPr>
          <w:rFonts w:ascii="Arial Narrow" w:hAnsi="Arial Narrow"/>
          <w:color w:val="000000"/>
        </w:rPr>
        <w:lastRenderedPageBreak/>
        <w:t>Che l’impresa rappresentata</w:t>
      </w:r>
      <w:r w:rsidRPr="003E7469">
        <w:rPr>
          <w:rFonts w:ascii="Arial Narrow" w:hAnsi="Arial Narrow"/>
          <w:b/>
          <w:color w:val="000000"/>
        </w:rPr>
        <w:t xml:space="preserve"> opera anche in settori economici esclusi</w:t>
      </w:r>
      <w:r w:rsidRPr="003E7469">
        <w:rPr>
          <w:rFonts w:ascii="Arial Narrow" w:hAnsi="Arial Narrow"/>
          <w:color w:val="000000"/>
        </w:rPr>
        <w:t xml:space="preserve">, tuttavia </w:t>
      </w:r>
      <w:r w:rsidRPr="003E7469">
        <w:rPr>
          <w:rFonts w:ascii="Arial Narrow" w:hAnsi="Arial Narrow"/>
          <w:b/>
          <w:color w:val="000000"/>
        </w:rPr>
        <w:t>dispone di un sistema</w:t>
      </w:r>
      <w:r w:rsidRPr="003E7469">
        <w:rPr>
          <w:rFonts w:ascii="Arial Narrow" w:hAnsi="Arial Narrow"/>
          <w:color w:val="000000"/>
        </w:rPr>
        <w:t xml:space="preserve"> adeguato di </w:t>
      </w:r>
      <w:r w:rsidRPr="003E7469">
        <w:rPr>
          <w:rFonts w:ascii="Arial Narrow" w:hAnsi="Arial Narrow"/>
          <w:b/>
          <w:color w:val="000000"/>
        </w:rPr>
        <w:t>separazione delle attività</w:t>
      </w:r>
      <w:r w:rsidRPr="003E7469">
        <w:rPr>
          <w:rFonts w:ascii="Arial Narrow" w:hAnsi="Arial Narrow"/>
          <w:color w:val="000000"/>
        </w:rPr>
        <w:t xml:space="preserve"> o </w:t>
      </w:r>
      <w:r w:rsidRPr="003E7469">
        <w:rPr>
          <w:rFonts w:ascii="Arial Narrow" w:hAnsi="Arial Narrow"/>
          <w:b/>
          <w:color w:val="000000"/>
        </w:rPr>
        <w:t>distinzione dei costi</w:t>
      </w:r>
      <w:r w:rsidRPr="003E7469">
        <w:rPr>
          <w:rFonts w:ascii="Arial Narrow" w:hAnsi="Arial Narrow"/>
          <w:color w:val="000000"/>
        </w:rPr>
        <w:t>;</w:t>
      </w:r>
    </w:p>
    <w:p w:rsidR="00ED7C3F" w:rsidRPr="003E7469" w:rsidRDefault="00ED7C3F" w:rsidP="00ED7C3F">
      <w:pPr>
        <w:numPr>
          <w:ilvl w:val="0"/>
          <w:numId w:val="1"/>
        </w:numPr>
        <w:spacing w:after="120" w:line="240" w:lineRule="auto"/>
        <w:ind w:left="357" w:right="108" w:firstLine="0"/>
        <w:jc w:val="both"/>
        <w:rPr>
          <w:rFonts w:ascii="Arial Narrow" w:hAnsi="Arial Narrow"/>
        </w:rPr>
      </w:pPr>
      <w:r w:rsidRPr="003E7469">
        <w:rPr>
          <w:rFonts w:ascii="Arial Narrow" w:hAnsi="Arial Narrow"/>
          <w:color w:val="000000"/>
        </w:rPr>
        <w:t>Che l’impresa rappresentata</w:t>
      </w:r>
      <w:r w:rsidRPr="003E7469">
        <w:rPr>
          <w:rFonts w:ascii="Arial Narrow" w:hAnsi="Arial Narrow"/>
          <w:b/>
          <w:color w:val="000000"/>
        </w:rPr>
        <w:t xml:space="preserve"> opera anche nel settore economico del «</w:t>
      </w:r>
      <w:r w:rsidRPr="003E7469">
        <w:rPr>
          <w:rFonts w:ascii="Arial Narrow" w:hAnsi="Arial Narrow" w:cs="Arial"/>
          <w:b/>
          <w:color w:val="000000"/>
        </w:rPr>
        <w:t>trasporto merci su strada per conto terzi»</w:t>
      </w:r>
      <w:r w:rsidRPr="003E7469">
        <w:rPr>
          <w:rFonts w:ascii="Arial Narrow" w:hAnsi="Arial Narrow"/>
          <w:color w:val="000000"/>
        </w:rPr>
        <w:t xml:space="preserve">, tuttavia </w:t>
      </w:r>
      <w:r w:rsidRPr="003E7469">
        <w:rPr>
          <w:rFonts w:ascii="Arial Narrow" w:hAnsi="Arial Narrow"/>
          <w:b/>
          <w:color w:val="000000"/>
        </w:rPr>
        <w:t>dispone di un sistema adeguato di</w:t>
      </w:r>
      <w:r w:rsidRPr="003E7469">
        <w:rPr>
          <w:rFonts w:ascii="Arial Narrow" w:hAnsi="Arial Narrow"/>
          <w:color w:val="000000"/>
        </w:rPr>
        <w:t xml:space="preserve"> </w:t>
      </w:r>
      <w:r w:rsidRPr="003E7469">
        <w:rPr>
          <w:rFonts w:ascii="Arial Narrow" w:hAnsi="Arial Narrow"/>
          <w:b/>
          <w:color w:val="000000"/>
        </w:rPr>
        <w:t>separazione delle attività</w:t>
      </w:r>
      <w:r w:rsidRPr="003E7469">
        <w:rPr>
          <w:rFonts w:ascii="Arial Narrow" w:hAnsi="Arial Narrow"/>
          <w:color w:val="000000"/>
        </w:rPr>
        <w:t xml:space="preserve"> o </w:t>
      </w:r>
      <w:r w:rsidRPr="003E7469">
        <w:rPr>
          <w:rFonts w:ascii="Arial Narrow" w:hAnsi="Arial Narrow"/>
          <w:b/>
          <w:color w:val="000000"/>
        </w:rPr>
        <w:t>distinzione dei costi.</w:t>
      </w:r>
    </w:p>
    <w:p w:rsidR="00ED7C3F" w:rsidRPr="003E7469" w:rsidRDefault="00ED7C3F" w:rsidP="00ED7C3F">
      <w:pPr>
        <w:numPr>
          <w:ilvl w:val="0"/>
          <w:numId w:val="1"/>
        </w:numPr>
        <w:spacing w:after="120" w:line="240" w:lineRule="auto"/>
        <w:ind w:left="357" w:right="108" w:firstLine="0"/>
        <w:jc w:val="both"/>
        <w:rPr>
          <w:rFonts w:ascii="Arial Narrow" w:hAnsi="Arial Narrow"/>
        </w:rPr>
      </w:pPr>
      <w:r w:rsidRPr="003E7469">
        <w:rPr>
          <w:rFonts w:ascii="Arial Narrow" w:hAnsi="Arial Narrow"/>
          <w:color w:val="000000"/>
        </w:rPr>
        <w:t>Che l’impresa rappresentata</w:t>
      </w:r>
      <w:r w:rsidRPr="003E7469">
        <w:rPr>
          <w:rFonts w:ascii="Arial Narrow" w:hAnsi="Arial Narrow"/>
          <w:b/>
          <w:color w:val="000000"/>
        </w:rPr>
        <w:t xml:space="preserve"> </w:t>
      </w:r>
      <w:r w:rsidRPr="003E7469">
        <w:rPr>
          <w:rFonts w:ascii="Arial Narrow" w:hAnsi="Arial Narrow"/>
          <w:color w:val="000000"/>
        </w:rPr>
        <w:t xml:space="preserve">svolge l’attività contraddistinta dal seguente </w:t>
      </w:r>
      <w:r w:rsidRPr="003E7469">
        <w:rPr>
          <w:rFonts w:ascii="Arial Narrow" w:hAnsi="Arial Narrow"/>
          <w:b/>
          <w:color w:val="000000"/>
        </w:rPr>
        <w:t xml:space="preserve">codice </w:t>
      </w:r>
      <w:proofErr w:type="spellStart"/>
      <w:r w:rsidRPr="003E7469">
        <w:rPr>
          <w:rFonts w:ascii="Arial Narrow" w:hAnsi="Arial Narrow"/>
          <w:b/>
          <w:color w:val="000000"/>
        </w:rPr>
        <w:t>ATECO</w:t>
      </w:r>
      <w:r w:rsidRPr="003E7469">
        <w:rPr>
          <w:rFonts w:ascii="Arial Narrow" w:hAnsi="Arial Narrow"/>
          <w:color w:val="000000"/>
        </w:rPr>
        <w:t>………</w:t>
      </w:r>
      <w:proofErr w:type="spellEnd"/>
    </w:p>
    <w:p w:rsidR="00ED7C3F" w:rsidRPr="003E7469" w:rsidRDefault="00ED7C3F" w:rsidP="00ED7C3F">
      <w:pPr>
        <w:numPr>
          <w:ilvl w:val="0"/>
          <w:numId w:val="1"/>
        </w:numPr>
        <w:spacing w:after="120" w:line="240" w:lineRule="auto"/>
        <w:ind w:left="357" w:right="108" w:firstLine="0"/>
        <w:jc w:val="both"/>
        <w:rPr>
          <w:rFonts w:ascii="Arial Narrow" w:hAnsi="Arial Narrow"/>
        </w:rPr>
      </w:pPr>
      <w:r w:rsidRPr="003E7469">
        <w:rPr>
          <w:rFonts w:ascii="Arial Narrow" w:hAnsi="Arial Narrow"/>
          <w:color w:val="000000"/>
        </w:rPr>
        <w:t xml:space="preserve">Che l’impresa rappresentata richiede il finanziamento per l’attività contraddistinta dal seguente </w:t>
      </w:r>
      <w:r w:rsidRPr="003E7469">
        <w:rPr>
          <w:rFonts w:ascii="Arial Narrow" w:hAnsi="Arial Narrow"/>
          <w:b/>
          <w:color w:val="000000"/>
        </w:rPr>
        <w:t xml:space="preserve">codice </w:t>
      </w:r>
      <w:proofErr w:type="spellStart"/>
      <w:r w:rsidRPr="003E7469">
        <w:rPr>
          <w:rFonts w:ascii="Arial Narrow" w:hAnsi="Arial Narrow"/>
          <w:b/>
          <w:color w:val="000000"/>
        </w:rPr>
        <w:t>ATECO</w:t>
      </w:r>
      <w:r w:rsidRPr="003E7469">
        <w:rPr>
          <w:rFonts w:ascii="Arial Narrow" w:hAnsi="Arial Narrow"/>
          <w:color w:val="000000"/>
        </w:rPr>
        <w:t>………</w:t>
      </w:r>
      <w:proofErr w:type="spellEnd"/>
    </w:p>
    <w:p w:rsidR="00ED7C3F" w:rsidRPr="003E7469" w:rsidRDefault="00ED7C3F" w:rsidP="00ED7C3F">
      <w:pPr>
        <w:spacing w:after="120"/>
        <w:ind w:right="108"/>
        <w:jc w:val="both"/>
        <w:rPr>
          <w:rFonts w:ascii="Arial Narrow" w:hAnsi="Arial Narrow"/>
          <w:color w:val="000000"/>
        </w:rPr>
      </w:pPr>
    </w:p>
    <w:p w:rsidR="00ED7C3F" w:rsidRPr="003E7469" w:rsidRDefault="00ED7C3F" w:rsidP="00ED7C3F">
      <w:pPr>
        <w:spacing w:after="120"/>
        <w:jc w:val="center"/>
        <w:rPr>
          <w:rFonts w:ascii="Arial Narrow" w:hAnsi="Arial Narrow"/>
        </w:rPr>
      </w:pPr>
      <w:r w:rsidRPr="003E7469">
        <w:rPr>
          <w:rFonts w:ascii="Arial Narrow" w:hAnsi="Arial Narrow"/>
          <w:b/>
          <w:color w:val="000000"/>
          <w:u w:val="single"/>
        </w:rPr>
        <w:t>Sezione D - condizioni di cumulo</w:t>
      </w:r>
    </w:p>
    <w:p w:rsidR="00ED7C3F" w:rsidRPr="003E7469" w:rsidRDefault="00ED7C3F" w:rsidP="00ED7C3F">
      <w:pPr>
        <w:pStyle w:val="Paragrafoelenco2"/>
        <w:numPr>
          <w:ilvl w:val="0"/>
          <w:numId w:val="5"/>
        </w:numPr>
        <w:spacing w:after="120"/>
        <w:ind w:right="108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color w:val="000000"/>
          <w:sz w:val="22"/>
          <w:szCs w:val="22"/>
        </w:rPr>
        <w:t>Che in riferimento agli stessi</w:t>
      </w:r>
      <w:r w:rsidRPr="003E7469">
        <w:rPr>
          <w:rFonts w:ascii="Arial Narrow" w:hAnsi="Arial Narrow" w:cs="Arial"/>
          <w:b/>
          <w:color w:val="000000"/>
          <w:sz w:val="22"/>
          <w:szCs w:val="22"/>
        </w:rPr>
        <w:t xml:space="preserve"> «costi ammissibili» </w:t>
      </w:r>
      <w:r w:rsidRPr="003E7469">
        <w:rPr>
          <w:rFonts w:ascii="Arial Narrow" w:hAnsi="Arial Narrow" w:cs="Arial"/>
          <w:color w:val="000000"/>
          <w:sz w:val="22"/>
          <w:szCs w:val="22"/>
        </w:rPr>
        <w:t xml:space="preserve">l’impresa rappresentata </w:t>
      </w:r>
      <w:r w:rsidRPr="003E7469">
        <w:rPr>
          <w:rFonts w:ascii="Arial Narrow" w:hAnsi="Arial Narrow" w:cs="Arial"/>
          <w:b/>
          <w:color w:val="000000"/>
          <w:sz w:val="22"/>
          <w:szCs w:val="22"/>
        </w:rPr>
        <w:t>NON</w:t>
      </w:r>
      <w:r w:rsidRPr="003E7469">
        <w:rPr>
          <w:rFonts w:ascii="Arial Narrow" w:hAnsi="Arial Narrow" w:cs="Arial"/>
          <w:color w:val="000000"/>
          <w:sz w:val="22"/>
          <w:szCs w:val="22"/>
        </w:rPr>
        <w:t xml:space="preserve"> ha beneficiato di altri aiuti di Stato.</w:t>
      </w:r>
    </w:p>
    <w:p w:rsidR="00ED7C3F" w:rsidRPr="003E7469" w:rsidRDefault="00ED7C3F" w:rsidP="00ED7C3F">
      <w:pPr>
        <w:pStyle w:val="Paragrafoelenco2"/>
        <w:numPr>
          <w:ilvl w:val="0"/>
          <w:numId w:val="5"/>
        </w:numPr>
        <w:spacing w:after="120"/>
        <w:ind w:right="108"/>
        <w:jc w:val="both"/>
        <w:rPr>
          <w:rFonts w:ascii="Arial Narrow" w:hAnsi="Arial Narrow"/>
        </w:rPr>
      </w:pPr>
      <w:r w:rsidRPr="003E7469">
        <w:rPr>
          <w:rFonts w:ascii="Arial Narrow" w:hAnsi="Arial Narrow" w:cs="Arial"/>
          <w:color w:val="000000"/>
          <w:sz w:val="22"/>
          <w:szCs w:val="22"/>
        </w:rPr>
        <w:t>Che in riferimento agli stessi</w:t>
      </w:r>
      <w:r w:rsidRPr="003E7469">
        <w:rPr>
          <w:rFonts w:ascii="Arial Narrow" w:hAnsi="Arial Narrow" w:cs="Arial"/>
          <w:b/>
          <w:color w:val="000000"/>
          <w:sz w:val="22"/>
          <w:szCs w:val="22"/>
        </w:rPr>
        <w:t xml:space="preserve"> «costi ammissibili» </w:t>
      </w:r>
      <w:r w:rsidRPr="003E7469">
        <w:rPr>
          <w:rFonts w:ascii="Arial Narrow" w:hAnsi="Arial Narrow" w:cs="Arial"/>
          <w:color w:val="000000"/>
          <w:sz w:val="22"/>
          <w:szCs w:val="22"/>
        </w:rPr>
        <w:t xml:space="preserve">l’impresa rappresentata ha beneficiato dei seguenti aiuti di Stato: </w:t>
      </w:r>
    </w:p>
    <w:tbl>
      <w:tblPr>
        <w:tblW w:w="0" w:type="auto"/>
        <w:tblLayout w:type="fixed"/>
        <w:tblCellMar>
          <w:left w:w="122" w:type="dxa"/>
        </w:tblCellMar>
        <w:tblLook w:val="0000"/>
      </w:tblPr>
      <w:tblGrid>
        <w:gridCol w:w="337"/>
        <w:gridCol w:w="1263"/>
        <w:gridCol w:w="1205"/>
        <w:gridCol w:w="1206"/>
        <w:gridCol w:w="1526"/>
        <w:gridCol w:w="1039"/>
        <w:gridCol w:w="850"/>
        <w:gridCol w:w="1213"/>
      </w:tblGrid>
      <w:tr w:rsidR="00ED7C3F" w:rsidRPr="003E7469" w:rsidTr="00176E7E">
        <w:trPr>
          <w:cantSplit/>
          <w:trHeight w:val="533"/>
        </w:trPr>
        <w:tc>
          <w:tcPr>
            <w:tcW w:w="337" w:type="dxa"/>
            <w:vMerge w:val="restart"/>
            <w:tcBorders>
              <w:top w:val="double" w:sz="4" w:space="0" w:color="00000A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spacing w:after="120"/>
              <w:jc w:val="center"/>
              <w:rPr>
                <w:rFonts w:ascii="Arial Narrow" w:hAnsi="Arial Narrow"/>
              </w:rPr>
            </w:pPr>
            <w:r w:rsidRPr="003E7469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n.</w:t>
            </w:r>
          </w:p>
        </w:tc>
        <w:tc>
          <w:tcPr>
            <w:tcW w:w="1263" w:type="dxa"/>
            <w:vMerge w:val="restart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Ente concedente</w:t>
            </w:r>
          </w:p>
        </w:tc>
        <w:tc>
          <w:tcPr>
            <w:tcW w:w="1205" w:type="dxa"/>
            <w:vMerge w:val="restart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Riferimento normativo o amministrativo che prevede l’agevolazione</w:t>
            </w:r>
          </w:p>
        </w:tc>
        <w:tc>
          <w:tcPr>
            <w:tcW w:w="1206" w:type="dxa"/>
            <w:vMerge w:val="restart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Provvedimento di concessione </w:t>
            </w:r>
          </w:p>
        </w:tc>
        <w:tc>
          <w:tcPr>
            <w:tcW w:w="1526" w:type="dxa"/>
            <w:vMerge w:val="restart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3E74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Regolamento di esenzione (e articolo pertinente) o Decisione Commissione UE</w:t>
            </w:r>
            <w:r w:rsidRPr="003E7469">
              <w:rPr>
                <w:rStyle w:val="Rimandonotaapidipagina"/>
                <w:rFonts w:ascii="Arial Narrow" w:hAnsi="Arial Narrow"/>
                <w:b/>
                <w:bCs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1889" w:type="dxa"/>
            <w:gridSpan w:val="2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Intensità di aiuto </w:t>
            </w:r>
          </w:p>
        </w:tc>
        <w:tc>
          <w:tcPr>
            <w:tcW w:w="1213" w:type="dxa"/>
            <w:vMerge w:val="restart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</w:p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Importo imputato sulla voce di costo o sul progetto</w:t>
            </w:r>
          </w:p>
        </w:tc>
      </w:tr>
      <w:tr w:rsidR="00ED7C3F" w:rsidRPr="003E7469" w:rsidTr="00176E7E">
        <w:trPr>
          <w:cantSplit/>
          <w:trHeight w:val="532"/>
        </w:trPr>
        <w:tc>
          <w:tcPr>
            <w:tcW w:w="337" w:type="dxa"/>
            <w:vMerge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spacing w:after="120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  <w:vMerge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vMerge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vMerge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6" w:type="dxa"/>
            <w:vMerge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Ammissibile</w:t>
            </w:r>
          </w:p>
        </w:tc>
        <w:tc>
          <w:tcPr>
            <w:tcW w:w="850" w:type="dxa"/>
            <w:tcBorders>
              <w:top w:val="double" w:sz="4" w:space="0" w:color="00000A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Applicata</w:t>
            </w:r>
          </w:p>
        </w:tc>
        <w:tc>
          <w:tcPr>
            <w:tcW w:w="1213" w:type="dxa"/>
            <w:vMerge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AAC8C8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D7C3F" w:rsidRPr="003E7469" w:rsidTr="00176E7E">
        <w:trPr>
          <w:trHeight w:val="397"/>
        </w:trPr>
        <w:tc>
          <w:tcPr>
            <w:tcW w:w="337" w:type="dxa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 w:right="33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</w:tr>
      <w:tr w:rsidR="00ED7C3F" w:rsidRPr="003E7469" w:rsidTr="00176E7E">
        <w:trPr>
          <w:trHeight w:val="397"/>
        </w:trPr>
        <w:tc>
          <w:tcPr>
            <w:tcW w:w="337" w:type="dxa"/>
            <w:tcBorders>
              <w:top w:val="single" w:sz="18" w:space="0" w:color="FFFFFF"/>
              <w:left w:val="double" w:sz="4" w:space="0" w:color="00000A"/>
              <w:bottom w:val="single" w:sz="18" w:space="0" w:color="FFFFFF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rPr>
                <w:rFonts w:ascii="Arial Narrow" w:hAnsi="Arial Narrow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 w:right="33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left="34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double" w:sz="4" w:space="0" w:color="00000A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</w:tr>
      <w:tr w:rsidR="00ED7C3F" w:rsidRPr="003E7469" w:rsidTr="00176E7E">
        <w:trPr>
          <w:trHeight w:val="500"/>
        </w:trPr>
        <w:tc>
          <w:tcPr>
            <w:tcW w:w="5537" w:type="dxa"/>
            <w:gridSpan w:val="5"/>
            <w:tcBorders>
              <w:top w:val="single" w:sz="18" w:space="0" w:color="FFFFFF"/>
              <w:left w:val="double" w:sz="4" w:space="0" w:color="00000A"/>
              <w:bottom w:val="double" w:sz="4" w:space="0" w:color="00000A"/>
              <w:right w:val="single" w:sz="18" w:space="0" w:color="FFFFFF"/>
            </w:tcBorders>
            <w:shd w:val="clear" w:color="auto" w:fill="AAC8C8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Arial Narrow" w:hAnsi="Arial Narrow"/>
              </w:rPr>
            </w:pPr>
            <w:r w:rsidRPr="003E7469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1039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single" w:sz="18" w:space="0" w:color="FFFFFF"/>
            </w:tcBorders>
            <w:shd w:val="clear" w:color="auto" w:fill="EAEAD5"/>
            <w:vAlign w:val="center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18" w:space="0" w:color="FFFFFF"/>
              <w:left w:val="single" w:sz="18" w:space="0" w:color="FFFFFF"/>
              <w:bottom w:val="double" w:sz="4" w:space="0" w:color="00000A"/>
              <w:right w:val="double" w:sz="4" w:space="0" w:color="00000A"/>
            </w:tcBorders>
            <w:shd w:val="clear" w:color="auto" w:fill="EAEAD5"/>
          </w:tcPr>
          <w:p w:rsidR="00ED7C3F" w:rsidRPr="003E7469" w:rsidRDefault="00ED7C3F" w:rsidP="00176E7E">
            <w:pPr>
              <w:pStyle w:val="Contenutotabella"/>
              <w:snapToGrid w:val="0"/>
              <w:spacing w:after="120"/>
              <w:jc w:val="right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</w:tc>
      </w:tr>
    </w:tbl>
    <w:p w:rsidR="00ED7C3F" w:rsidRPr="003E7469" w:rsidRDefault="00ED7C3F" w:rsidP="00ED7C3F">
      <w:pPr>
        <w:spacing w:after="120"/>
        <w:jc w:val="center"/>
        <w:rPr>
          <w:rFonts w:ascii="Arial Narrow" w:hAnsi="Arial Narrow"/>
          <w:b/>
          <w:bCs/>
          <w:color w:val="000000"/>
          <w:u w:val="single"/>
        </w:rPr>
      </w:pPr>
    </w:p>
    <w:p w:rsidR="00ED7C3F" w:rsidRPr="003E7469" w:rsidRDefault="00ED7C3F" w:rsidP="00ED7C3F">
      <w:pPr>
        <w:spacing w:after="120"/>
        <w:jc w:val="center"/>
        <w:rPr>
          <w:rFonts w:ascii="Arial Narrow" w:hAnsi="Arial Narrow"/>
          <w:b/>
          <w:bCs/>
          <w:color w:val="000000"/>
        </w:rPr>
      </w:pPr>
    </w:p>
    <w:p w:rsidR="00ED7C3F" w:rsidRPr="003E7469" w:rsidRDefault="00ED7C3F" w:rsidP="00ED7C3F">
      <w:pPr>
        <w:spacing w:after="120"/>
        <w:jc w:val="center"/>
        <w:rPr>
          <w:rFonts w:ascii="Arial Narrow" w:hAnsi="Arial Narrow"/>
        </w:rPr>
      </w:pPr>
      <w:r w:rsidRPr="003E7469">
        <w:rPr>
          <w:rFonts w:ascii="Arial Narrow" w:hAnsi="Arial Narrow"/>
          <w:b/>
          <w:bCs/>
          <w:color w:val="000000"/>
        </w:rPr>
        <w:t>AUTORIZZA</w:t>
      </w:r>
    </w:p>
    <w:p w:rsidR="00ED7C3F" w:rsidRPr="003E7469" w:rsidRDefault="00ED7C3F" w:rsidP="00ED7C3F">
      <w:pPr>
        <w:spacing w:after="120"/>
        <w:jc w:val="both"/>
        <w:rPr>
          <w:rFonts w:ascii="Arial Narrow" w:hAnsi="Arial Narrow"/>
        </w:rPr>
      </w:pPr>
      <w:r w:rsidRPr="003E7469">
        <w:rPr>
          <w:rFonts w:ascii="Arial Narrow" w:hAnsi="Arial Narrow"/>
          <w:bCs/>
          <w:color w:val="000000"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:rsidR="00ED7C3F" w:rsidRPr="003E7469" w:rsidRDefault="00ED7C3F" w:rsidP="00ED7C3F">
      <w:pPr>
        <w:spacing w:after="120"/>
        <w:jc w:val="both"/>
        <w:rPr>
          <w:rFonts w:ascii="Arial Narrow" w:hAnsi="Arial Narrow"/>
        </w:rPr>
      </w:pPr>
      <w:r w:rsidRPr="003E7469">
        <w:rPr>
          <w:rFonts w:ascii="Arial Narrow" w:hAnsi="Arial Narrow"/>
          <w:bCs/>
          <w:i/>
          <w:color w:val="000000"/>
        </w:rPr>
        <w:t>Località</w:t>
      </w:r>
      <w:r w:rsidRPr="003E7469">
        <w:rPr>
          <w:rFonts w:ascii="Arial Narrow" w:hAnsi="Arial Narrow"/>
          <w:bCs/>
          <w:color w:val="000000"/>
        </w:rPr>
        <w:t xml:space="preserve"> e </w:t>
      </w:r>
      <w:r w:rsidRPr="003E7469">
        <w:rPr>
          <w:rFonts w:ascii="Arial Narrow" w:hAnsi="Arial Narrow"/>
          <w:bCs/>
          <w:i/>
          <w:color w:val="000000"/>
        </w:rPr>
        <w:t>data</w:t>
      </w:r>
      <w:r w:rsidRPr="003E7469">
        <w:rPr>
          <w:rFonts w:ascii="Arial Narrow" w:hAnsi="Arial Narrow"/>
          <w:bCs/>
          <w:color w:val="000000"/>
        </w:rPr>
        <w:t xml:space="preserve"> </w:t>
      </w:r>
      <w:proofErr w:type="spellStart"/>
      <w:r w:rsidRPr="003E7469">
        <w:rPr>
          <w:rFonts w:ascii="Arial Narrow" w:hAnsi="Arial Narrow"/>
          <w:bCs/>
          <w:color w:val="000000"/>
        </w:rPr>
        <w:t>……………</w:t>
      </w:r>
      <w:proofErr w:type="spellEnd"/>
    </w:p>
    <w:p w:rsidR="00ED7C3F" w:rsidRPr="003E7469" w:rsidRDefault="00ED7C3F" w:rsidP="00ED7C3F">
      <w:pPr>
        <w:spacing w:after="120"/>
        <w:ind w:left="5103"/>
        <w:jc w:val="center"/>
        <w:rPr>
          <w:rFonts w:ascii="Arial Narrow" w:hAnsi="Arial Narrow"/>
        </w:rPr>
      </w:pPr>
      <w:r w:rsidRPr="003E7469">
        <w:rPr>
          <w:rFonts w:ascii="Arial Narrow" w:hAnsi="Arial Narrow"/>
          <w:bCs/>
          <w:color w:val="000000"/>
        </w:rPr>
        <w:t xml:space="preserve">In fede </w:t>
      </w:r>
    </w:p>
    <w:p w:rsidR="00ED7C3F" w:rsidRPr="003E7469" w:rsidRDefault="00ED7C3F" w:rsidP="00ED7C3F">
      <w:pPr>
        <w:spacing w:after="120"/>
        <w:ind w:left="5103"/>
        <w:jc w:val="center"/>
        <w:rPr>
          <w:rFonts w:ascii="Arial Narrow" w:hAnsi="Arial Narrow"/>
        </w:rPr>
      </w:pPr>
      <w:r w:rsidRPr="003E7469">
        <w:rPr>
          <w:rFonts w:ascii="Arial Narrow" w:hAnsi="Arial Narrow"/>
          <w:bCs/>
          <w:color w:val="000000"/>
        </w:rPr>
        <w:t>(Il titolare/legale rappresentante dell'impresa)</w:t>
      </w:r>
    </w:p>
    <w:p w:rsidR="00ED7C3F" w:rsidRPr="003E7469" w:rsidRDefault="00ED7C3F" w:rsidP="00ED7C3F">
      <w:pPr>
        <w:spacing w:after="120"/>
        <w:rPr>
          <w:rFonts w:ascii="Arial Narrow" w:hAnsi="Arial Narrow"/>
        </w:rPr>
      </w:pPr>
      <w:r w:rsidRPr="003E7469">
        <w:rPr>
          <w:rFonts w:ascii="Arial Narrow" w:hAnsi="Arial Narrow"/>
          <w:color w:val="000000"/>
        </w:rPr>
        <w:tab/>
      </w:r>
      <w:r w:rsidRPr="003E7469">
        <w:rPr>
          <w:rFonts w:ascii="Arial Narrow" w:hAnsi="Arial Narrow"/>
          <w:color w:val="000000"/>
        </w:rPr>
        <w:tab/>
      </w:r>
      <w:r w:rsidRPr="003E7469">
        <w:rPr>
          <w:rFonts w:ascii="Arial Narrow" w:hAnsi="Arial Narrow"/>
          <w:color w:val="000000"/>
        </w:rPr>
        <w:tab/>
      </w:r>
      <w:r w:rsidRPr="003E7469">
        <w:rPr>
          <w:rFonts w:ascii="Arial Narrow" w:hAnsi="Arial Narrow"/>
          <w:color w:val="000000"/>
        </w:rPr>
        <w:tab/>
      </w:r>
      <w:r w:rsidRPr="003E7469">
        <w:rPr>
          <w:rFonts w:ascii="Arial Narrow" w:hAnsi="Arial Narrow"/>
          <w:color w:val="000000"/>
        </w:rPr>
        <w:tab/>
      </w:r>
      <w:r w:rsidRPr="003E7469">
        <w:rPr>
          <w:rFonts w:ascii="Arial Narrow" w:hAnsi="Arial Narrow"/>
          <w:color w:val="000000"/>
        </w:rPr>
        <w:tab/>
        <w:t xml:space="preserve">       ___________________________________</w:t>
      </w:r>
    </w:p>
    <w:p w:rsidR="00176E7E" w:rsidRDefault="00176E7E"/>
    <w:sectPr w:rsidR="00176E7E" w:rsidSect="00F37C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E7E" w:rsidRDefault="00176E7E" w:rsidP="00ED7C3F">
      <w:pPr>
        <w:spacing w:after="0" w:line="240" w:lineRule="auto"/>
      </w:pPr>
      <w:r>
        <w:separator/>
      </w:r>
    </w:p>
  </w:endnote>
  <w:endnote w:type="continuationSeparator" w:id="0">
    <w:p w:rsidR="00176E7E" w:rsidRDefault="00176E7E" w:rsidP="00ED7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E7E" w:rsidRDefault="00176E7E" w:rsidP="00ED7C3F">
      <w:pPr>
        <w:spacing w:after="0" w:line="240" w:lineRule="auto"/>
      </w:pPr>
      <w:r>
        <w:separator/>
      </w:r>
    </w:p>
  </w:footnote>
  <w:footnote w:type="continuationSeparator" w:id="0">
    <w:p w:rsidR="00176E7E" w:rsidRDefault="00176E7E" w:rsidP="00ED7C3F">
      <w:pPr>
        <w:spacing w:after="0" w:line="240" w:lineRule="auto"/>
      </w:pPr>
      <w:r>
        <w:continuationSeparator/>
      </w:r>
    </w:p>
  </w:footnote>
  <w:footnote w:id="1">
    <w:p w:rsidR="00176E7E" w:rsidRDefault="00176E7E" w:rsidP="00ED7C3F">
      <w:r>
        <w:rPr>
          <w:rStyle w:val="Caratterenotaapidipagina"/>
          <w:rFonts w:ascii="Garamond" w:hAnsi="Garamond"/>
        </w:rPr>
        <w:footnoteRef/>
      </w:r>
      <w:r>
        <w:br w:type="page"/>
      </w:r>
      <w:r>
        <w:rPr>
          <w:rFonts w:ascii="Garamond" w:hAnsi="Garamond"/>
        </w:rPr>
        <w:tab/>
        <w:t>Per il concetto di controllo, ai fini della presente dichiarazione, si vedano le Istruzioni per la compilazione (allegato I, Sez. A)</w:t>
      </w:r>
    </w:p>
  </w:footnote>
  <w:footnote w:id="2">
    <w:p w:rsidR="00176E7E" w:rsidRPr="00C6678F" w:rsidRDefault="00176E7E" w:rsidP="00C6678F">
      <w:pPr>
        <w:spacing w:after="0" w:line="240" w:lineRule="auto"/>
        <w:rPr>
          <w:kern w:val="22"/>
        </w:rPr>
      </w:pPr>
      <w:r w:rsidRPr="00C6678F">
        <w:rPr>
          <w:rStyle w:val="Caratterenotaapidipagina"/>
          <w:rFonts w:ascii="Garamond" w:hAnsi="Garamond"/>
          <w:kern w:val="22"/>
          <w:vertAlign w:val="baseline"/>
        </w:rPr>
        <w:footnoteRef/>
      </w:r>
      <w:r w:rsidRPr="00C6678F">
        <w:rPr>
          <w:kern w:val="22"/>
        </w:rPr>
        <w:br w:type="page"/>
      </w:r>
      <w:r w:rsidRPr="00C6678F">
        <w:rPr>
          <w:rStyle w:val="Rimandonotaapidipagina2"/>
          <w:rFonts w:ascii="Garamond" w:hAnsi="Garamond"/>
          <w:kern w:val="22"/>
          <w:vertAlign w:val="baseline"/>
        </w:rPr>
        <w:tab/>
      </w:r>
      <w:r w:rsidRPr="00C6678F">
        <w:rPr>
          <w:rFonts w:ascii="Garamond" w:hAnsi="Garamond"/>
          <w:kern w:val="22"/>
        </w:rPr>
        <w:t xml:space="preserve"> In proposito si vedano le Istruzioni per la compilazione (Allegato I, Sez. B)</w:t>
      </w:r>
    </w:p>
  </w:footnote>
  <w:footnote w:id="3">
    <w:p w:rsidR="00176E7E" w:rsidRPr="00C6678F" w:rsidRDefault="00176E7E" w:rsidP="00C6678F">
      <w:pPr>
        <w:spacing w:after="0" w:line="240" w:lineRule="auto"/>
        <w:rPr>
          <w:kern w:val="22"/>
        </w:rPr>
      </w:pPr>
      <w:r w:rsidRPr="00C6678F">
        <w:rPr>
          <w:rStyle w:val="Caratterenotaapidipagina"/>
          <w:rFonts w:ascii="Garamond" w:hAnsi="Garamond"/>
          <w:kern w:val="22"/>
          <w:vertAlign w:val="baseline"/>
        </w:rPr>
        <w:footnoteRef/>
      </w:r>
      <w:r w:rsidRPr="00C6678F">
        <w:rPr>
          <w:kern w:val="22"/>
        </w:rPr>
        <w:br w:type="page"/>
      </w:r>
      <w:r w:rsidRPr="00C6678F">
        <w:rPr>
          <w:rStyle w:val="Rimandonotaapidipagina2"/>
          <w:rFonts w:ascii="Garamond" w:hAnsi="Garamond"/>
          <w:kern w:val="22"/>
          <w:vertAlign w:val="baseline"/>
        </w:rPr>
        <w:tab/>
      </w:r>
      <w:r w:rsidRPr="00C6678F">
        <w:rPr>
          <w:rFonts w:ascii="Garamond" w:hAnsi="Garamond"/>
          <w:kern w:val="22"/>
        </w:rPr>
        <w:t xml:space="preserve"> In caso di acquisizioni di aziende o di rami di aziende o fusioni, in tabella va inserito anche il de </w:t>
      </w:r>
      <w:proofErr w:type="spellStart"/>
      <w:r w:rsidRPr="00C6678F">
        <w:rPr>
          <w:rFonts w:ascii="Garamond" w:hAnsi="Garamond"/>
          <w:kern w:val="22"/>
        </w:rPr>
        <w:t>minimis</w:t>
      </w:r>
      <w:proofErr w:type="spellEnd"/>
      <w:r w:rsidRPr="00C6678F">
        <w:rPr>
          <w:rFonts w:ascii="Garamond" w:hAnsi="Garamond"/>
          <w:kern w:val="22"/>
        </w:rPr>
        <w:t xml:space="preserve"> usufruito dall’impresa o ramo d’azienda oggetto di acquisizione o fusione. In caso di scissioni, indicare solo l’ammontare attribuito o assegnato all’impresa richiedente.</w:t>
      </w:r>
      <w:r w:rsidRPr="00C6678F">
        <w:rPr>
          <w:rFonts w:ascii="Garamond" w:hAnsi="Garamond"/>
          <w:kern w:val="22"/>
          <w:sz w:val="24"/>
          <w:szCs w:val="24"/>
        </w:rPr>
        <w:t xml:space="preserve"> </w:t>
      </w:r>
      <w:r w:rsidRPr="00C6678F">
        <w:rPr>
          <w:rFonts w:ascii="Garamond" w:hAnsi="Garamond"/>
          <w:kern w:val="22"/>
        </w:rPr>
        <w:t>In proposito si vedano le Istruzioni per la compilazione (Allegato I, Sez. B)</w:t>
      </w:r>
    </w:p>
  </w:footnote>
  <w:footnote w:id="4">
    <w:p w:rsidR="00176E7E" w:rsidRPr="00C6678F" w:rsidRDefault="00176E7E" w:rsidP="00C6678F">
      <w:pPr>
        <w:spacing w:after="0" w:line="240" w:lineRule="auto"/>
        <w:rPr>
          <w:kern w:val="22"/>
        </w:rPr>
      </w:pPr>
      <w:r w:rsidRPr="00C6678F">
        <w:rPr>
          <w:rStyle w:val="Caratterenotaapidipagina"/>
          <w:rFonts w:ascii="Garamond" w:hAnsi="Garamond"/>
          <w:kern w:val="22"/>
          <w:vertAlign w:val="baseline"/>
        </w:rPr>
        <w:footnoteRef/>
      </w:r>
      <w:r w:rsidRPr="00C6678F">
        <w:rPr>
          <w:kern w:val="22"/>
        </w:rPr>
        <w:br w:type="page"/>
      </w:r>
      <w:r w:rsidRPr="00C6678F">
        <w:rPr>
          <w:rStyle w:val="Rimandonotaapidipagina2"/>
          <w:rFonts w:ascii="Garamond" w:hAnsi="Garamond"/>
          <w:kern w:val="22"/>
          <w:vertAlign w:val="baseline"/>
        </w:rPr>
        <w:tab/>
      </w:r>
      <w:r w:rsidRPr="00C6678F">
        <w:rPr>
          <w:rFonts w:ascii="Garamond" w:hAnsi="Garamond"/>
          <w:kern w:val="22"/>
        </w:rPr>
        <w:t xml:space="preserve"> Indicare il regolamento in base al quale è stato concesso l’aiuto “de </w:t>
      </w:r>
      <w:proofErr w:type="spellStart"/>
      <w:r w:rsidRPr="00C6678F">
        <w:rPr>
          <w:rFonts w:ascii="Garamond" w:hAnsi="Garamond"/>
          <w:kern w:val="22"/>
        </w:rPr>
        <w:t>minimis</w:t>
      </w:r>
      <w:proofErr w:type="spellEnd"/>
      <w:r w:rsidRPr="00C6678F">
        <w:rPr>
          <w:rFonts w:ascii="Garamond" w:hAnsi="Garamond"/>
          <w:kern w:val="22"/>
        </w:rPr>
        <w:t>”: R</w:t>
      </w:r>
      <w:r w:rsidRPr="00C6678F">
        <w:rPr>
          <w:rFonts w:ascii="Garamond" w:hAnsi="Garamond"/>
          <w:bCs/>
          <w:kern w:val="22"/>
        </w:rPr>
        <w:t xml:space="preserve">eg. n. 1998/2006 (generale per il periodo 2007-2013); </w:t>
      </w:r>
      <w:r w:rsidRPr="00C6678F">
        <w:rPr>
          <w:rFonts w:ascii="Garamond" w:hAnsi="Garamond"/>
          <w:kern w:val="22"/>
        </w:rPr>
        <w:t>R</w:t>
      </w:r>
      <w:r w:rsidRPr="00C6678F">
        <w:rPr>
          <w:rFonts w:ascii="Garamond" w:hAnsi="Garamond"/>
          <w:bCs/>
          <w:kern w:val="22"/>
        </w:rPr>
        <w:t xml:space="preserve">eg. n. 1407/2013 (generale per il periodo 2014-2020); </w:t>
      </w:r>
      <w:r w:rsidRPr="00C6678F">
        <w:rPr>
          <w:rFonts w:ascii="Garamond" w:hAnsi="Garamond"/>
          <w:kern w:val="22"/>
        </w:rPr>
        <w:t>Reg. n: 1535/2007 (agricoltura 2007-2013); Reg. n: 1408/2013 (settore agricolo 2014-2020), Reg. n. 875/2007 (pesca 2007-2013); Reg. n..717/2014 (pesca 2014-2020); Reg. n. 360/2012 (SIEG).</w:t>
      </w:r>
    </w:p>
  </w:footnote>
  <w:footnote w:id="5">
    <w:p w:rsidR="00176E7E" w:rsidRPr="00C6678F" w:rsidRDefault="00176E7E" w:rsidP="00C6678F">
      <w:pPr>
        <w:spacing w:after="0" w:line="240" w:lineRule="auto"/>
        <w:rPr>
          <w:kern w:val="22"/>
        </w:rPr>
      </w:pPr>
      <w:r w:rsidRPr="00C6678F">
        <w:rPr>
          <w:rStyle w:val="Caratterenotaapidipagina"/>
          <w:rFonts w:ascii="Garamond" w:hAnsi="Garamond"/>
          <w:kern w:val="22"/>
          <w:vertAlign w:val="baseline"/>
        </w:rPr>
        <w:footnoteRef/>
      </w:r>
      <w:r w:rsidRPr="00C6678F">
        <w:rPr>
          <w:kern w:val="22"/>
        </w:rPr>
        <w:br w:type="page"/>
      </w:r>
      <w:r w:rsidRPr="00C6678F">
        <w:rPr>
          <w:rStyle w:val="Rimandonotaapidipagina2"/>
          <w:rFonts w:ascii="Garamond" w:hAnsi="Garamond"/>
          <w:kern w:val="22"/>
          <w:vertAlign w:val="baseline"/>
        </w:rPr>
        <w:tab/>
      </w:r>
      <w:r w:rsidRPr="00C6678F">
        <w:rPr>
          <w:rFonts w:ascii="Garamond" w:hAnsi="Garamond"/>
          <w:kern w:val="22"/>
        </w:rPr>
        <w:t xml:space="preserve"> Indicare l’importo effettivamente liquidato a saldo, se inferiore a quello concesso, e/o l’importo attribuito o assegnato all’impresa richiedente in caso di scissione e/o l’importo attribuito o assegnato al ramo d’azienda ceduto. Si vedano anche le Istruzioni per la compilazione (allegato I, </w:t>
      </w:r>
      <w:proofErr w:type="spellStart"/>
      <w:r w:rsidRPr="00C6678F">
        <w:rPr>
          <w:rFonts w:ascii="Garamond" w:hAnsi="Garamond"/>
          <w:kern w:val="22"/>
        </w:rPr>
        <w:t>Sez.B</w:t>
      </w:r>
      <w:proofErr w:type="spellEnd"/>
      <w:r w:rsidRPr="00C6678F">
        <w:rPr>
          <w:rFonts w:ascii="Garamond" w:hAnsi="Garamond"/>
          <w:kern w:val="22"/>
        </w:rPr>
        <w:t>).</w:t>
      </w:r>
    </w:p>
  </w:footnote>
  <w:footnote w:id="6">
    <w:p w:rsidR="00176E7E" w:rsidRDefault="00176E7E" w:rsidP="00ED7C3F">
      <w:r>
        <w:rPr>
          <w:rStyle w:val="Caratterenotaapidipagina"/>
          <w:rFonts w:ascii="Garamond" w:hAnsi="Garamond"/>
        </w:rPr>
        <w:footnoteRef/>
      </w:r>
      <w:r>
        <w:br w:type="page"/>
      </w:r>
      <w:r>
        <w:rPr>
          <w:rStyle w:val="Rimandonotaapidipagina2"/>
          <w:rFonts w:ascii="Garamond" w:hAnsi="Garamond"/>
        </w:rPr>
        <w:tab/>
      </w:r>
      <w:r>
        <w:rPr>
          <w:rFonts w:ascii="Garamond" w:hAnsi="Garamond"/>
        </w:rPr>
        <w:t xml:space="preserve"> Indicare gli estremi del Regolamento (ad esempio Regolamento di esenzione 800/08) oppure della Decisione della Commissione che ha approvato l’aiuto notificato.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Num15"/>
    <w:lvl w:ilvl="0">
      <w:start w:val="1"/>
      <w:numFmt w:val="bullet"/>
      <w:lvlText w:val="¨"/>
      <w:lvlJc w:val="left"/>
      <w:pPr>
        <w:tabs>
          <w:tab w:val="num" w:pos="0"/>
        </w:tabs>
        <w:ind w:left="360" w:hanging="360"/>
      </w:pPr>
      <w:rPr>
        <w:rFonts w:ascii="Wingdings" w:hAnsi="Wingdings"/>
        <w:b/>
        <w:sz w:val="22"/>
      </w:rPr>
    </w:lvl>
    <w:lvl w:ilvl="1">
      <w:start w:val="1"/>
      <w:numFmt w:val="bullet"/>
      <w:lvlText w:val=""/>
      <w:lvlJc w:val="left"/>
      <w:pPr>
        <w:tabs>
          <w:tab w:val="num" w:pos="0"/>
        </w:tabs>
        <w:ind w:left="1156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7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1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3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5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7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96" w:hanging="360"/>
      </w:pPr>
      <w:rPr>
        <w:rFonts w:ascii="Wingdings" w:hAnsi="Wingdings"/>
      </w:rPr>
    </w:lvl>
  </w:abstractNum>
  <w:abstractNum w:abstractNumId="1">
    <w:nsid w:val="0000000E"/>
    <w:multiLevelType w:val="multilevel"/>
    <w:tmpl w:val="0000000E"/>
    <w:name w:val="WWNum16"/>
    <w:lvl w:ilvl="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F"/>
    <w:multiLevelType w:val="multilevel"/>
    <w:tmpl w:val="0000000F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>
    <w:nsid w:val="00000010"/>
    <w:multiLevelType w:val="multilevel"/>
    <w:tmpl w:val="00000010"/>
    <w:name w:val="WWNum18"/>
    <w:lvl w:ilvl="0">
      <w:start w:val="2"/>
      <w:numFmt w:val="bullet"/>
      <w:lvlText w:val=""/>
      <w:lvlJc w:val="left"/>
      <w:pPr>
        <w:tabs>
          <w:tab w:val="num" w:pos="0"/>
        </w:tabs>
        <w:ind w:left="36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4">
    <w:nsid w:val="00000011"/>
    <w:multiLevelType w:val="multilevel"/>
    <w:tmpl w:val="00000011"/>
    <w:name w:val="WWNum19"/>
    <w:lvl w:ilvl="0">
      <w:start w:val="1"/>
      <w:numFmt w:val="bullet"/>
      <w:lvlText w:val="¨"/>
      <w:lvlJc w:val="left"/>
      <w:pPr>
        <w:tabs>
          <w:tab w:val="num" w:pos="0"/>
        </w:tabs>
        <w:ind w:left="720" w:hanging="360"/>
      </w:pPr>
      <w:rPr>
        <w:rFonts w:ascii="Wingdings" w:hAnsi="Wingdings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12"/>
    <w:multiLevelType w:val="multilevel"/>
    <w:tmpl w:val="00000012"/>
    <w:name w:val="WWNum20"/>
    <w:lvl w:ilvl="0">
      <w:start w:val="1"/>
      <w:numFmt w:val="bullet"/>
      <w:lvlText w:val="¨"/>
      <w:lvlJc w:val="left"/>
      <w:pPr>
        <w:tabs>
          <w:tab w:val="num" w:pos="0"/>
        </w:tabs>
        <w:ind w:left="720" w:hanging="360"/>
      </w:pPr>
      <w:rPr>
        <w:rFonts w:ascii="Wingdings" w:hAnsi="Wingdings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7C3F"/>
    <w:rsid w:val="00055FB6"/>
    <w:rsid w:val="000B4512"/>
    <w:rsid w:val="001472D3"/>
    <w:rsid w:val="00154EC5"/>
    <w:rsid w:val="00171C91"/>
    <w:rsid w:val="00176E7E"/>
    <w:rsid w:val="00202837"/>
    <w:rsid w:val="0021123E"/>
    <w:rsid w:val="00234100"/>
    <w:rsid w:val="00271E9F"/>
    <w:rsid w:val="00285081"/>
    <w:rsid w:val="00297F1B"/>
    <w:rsid w:val="002A73CF"/>
    <w:rsid w:val="002E11A1"/>
    <w:rsid w:val="00333171"/>
    <w:rsid w:val="0036498C"/>
    <w:rsid w:val="00386CA5"/>
    <w:rsid w:val="003D16EC"/>
    <w:rsid w:val="004B40EE"/>
    <w:rsid w:val="004C4368"/>
    <w:rsid w:val="0053247C"/>
    <w:rsid w:val="00577857"/>
    <w:rsid w:val="005A0B22"/>
    <w:rsid w:val="005E6C88"/>
    <w:rsid w:val="005F382E"/>
    <w:rsid w:val="006A08D3"/>
    <w:rsid w:val="00740E92"/>
    <w:rsid w:val="0075089C"/>
    <w:rsid w:val="00770C84"/>
    <w:rsid w:val="007B2B59"/>
    <w:rsid w:val="007D50A2"/>
    <w:rsid w:val="00867F44"/>
    <w:rsid w:val="008F40BF"/>
    <w:rsid w:val="00942A8E"/>
    <w:rsid w:val="0095083D"/>
    <w:rsid w:val="009711BF"/>
    <w:rsid w:val="009B2822"/>
    <w:rsid w:val="00A13D81"/>
    <w:rsid w:val="00A64310"/>
    <w:rsid w:val="00A64929"/>
    <w:rsid w:val="00A90CFB"/>
    <w:rsid w:val="00AD1748"/>
    <w:rsid w:val="00C6678F"/>
    <w:rsid w:val="00C72F2D"/>
    <w:rsid w:val="00CA27AE"/>
    <w:rsid w:val="00D00334"/>
    <w:rsid w:val="00D57DEB"/>
    <w:rsid w:val="00DD21DE"/>
    <w:rsid w:val="00DF39F7"/>
    <w:rsid w:val="00E070A8"/>
    <w:rsid w:val="00ED5D11"/>
    <w:rsid w:val="00ED7C3F"/>
    <w:rsid w:val="00F37CD1"/>
    <w:rsid w:val="00FD2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C3F"/>
    <w:pPr>
      <w:suppressAutoHyphens/>
      <w:spacing w:after="200" w:line="276" w:lineRule="auto"/>
      <w:ind w:left="0"/>
    </w:pPr>
    <w:rPr>
      <w:rFonts w:ascii="Calibri" w:eastAsia="Times New Roman" w:hAnsi="Calibri" w:cs="Calibri"/>
      <w:kern w:val="1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rsid w:val="00ED7C3F"/>
    <w:rPr>
      <w:rFonts w:ascii="Times New Roman" w:hAnsi="Times New Roman" w:cs="Times New Roman"/>
      <w:color w:val="0000FF"/>
      <w:u w:val="single"/>
    </w:rPr>
  </w:style>
  <w:style w:type="character" w:customStyle="1" w:styleId="Caratterenotaapidipagina">
    <w:name w:val="Carattere nota a piè di pagina"/>
    <w:rsid w:val="00ED7C3F"/>
    <w:rPr>
      <w:vertAlign w:val="superscript"/>
    </w:rPr>
  </w:style>
  <w:style w:type="character" w:customStyle="1" w:styleId="Rimandonotaapidipagina2">
    <w:name w:val="Rimando nota a piè di pagina2"/>
    <w:rsid w:val="00ED7C3F"/>
    <w:rPr>
      <w:vertAlign w:val="superscript"/>
    </w:rPr>
  </w:style>
  <w:style w:type="character" w:styleId="Enfasicorsivo">
    <w:name w:val="Emphasis"/>
    <w:qFormat/>
    <w:rsid w:val="00ED7C3F"/>
    <w:rPr>
      <w:i/>
    </w:rPr>
  </w:style>
  <w:style w:type="character" w:styleId="Rimandonotaapidipagina">
    <w:name w:val="footnote reference"/>
    <w:semiHidden/>
    <w:rsid w:val="00ED7C3F"/>
    <w:rPr>
      <w:vertAlign w:val="superscript"/>
    </w:rPr>
  </w:style>
  <w:style w:type="paragraph" w:styleId="Intestazione">
    <w:name w:val="header"/>
    <w:basedOn w:val="Normale"/>
    <w:link w:val="IntestazioneCarattere"/>
    <w:semiHidden/>
    <w:rsid w:val="00ED7C3F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ED7C3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Contenutotabella">
    <w:name w:val="Contenuto tabella"/>
    <w:basedOn w:val="Normale"/>
    <w:rsid w:val="00ED7C3F"/>
    <w:pPr>
      <w:suppressLineNumbers/>
    </w:pPr>
  </w:style>
  <w:style w:type="paragraph" w:customStyle="1" w:styleId="Paragrafoelenco2">
    <w:name w:val="Paragrafo elenco2"/>
    <w:basedOn w:val="Normale"/>
    <w:rsid w:val="00ED7C3F"/>
    <w:pPr>
      <w:spacing w:after="0" w:line="240" w:lineRule="auto"/>
      <w:ind w:left="720"/>
      <w:contextualSpacing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Corpotesto1">
    <w:name w:val="Corpo testo1"/>
    <w:rsid w:val="00ED7C3F"/>
    <w:pPr>
      <w:widowControl w:val="0"/>
      <w:suppressAutoHyphens/>
      <w:snapToGrid w:val="0"/>
      <w:ind w:left="0"/>
    </w:pPr>
    <w:rPr>
      <w:rFonts w:ascii="Times New Roman" w:eastAsia="Times New Roman" w:hAnsi="Times New Roman" w:cs="Times New Roman"/>
      <w:color w:val="000000"/>
      <w:kern w:val="1"/>
      <w:sz w:val="28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01.leggiditalia.it/cgi-bin/FulShow?TIPO=5&amp;NOTXT=1&amp;KEY=01LX0000144828ART8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d01.leggiditalia.it/cgi-bin/FulShow?TIPO=5&amp;NOTXT=1&amp;KEY=01LX0000144828ART5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bd01.leggiditalia.it/cgi-bin/FulShow?TIPO=5&amp;NOTXT=1&amp;KEY=01LX00001448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d01.leggiditalia.it/cgi-bin/FulShow?TIPO=5&amp;NOTXT=1&amp;KEY=01LX0000144828ART8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VILLAGGIO DEL RAGAZZO</Company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aiello</dc:creator>
  <cp:keywords/>
  <dc:description/>
  <cp:lastModifiedBy>aiello</cp:lastModifiedBy>
  <cp:revision>4</cp:revision>
  <dcterms:created xsi:type="dcterms:W3CDTF">2017-05-23T07:33:00Z</dcterms:created>
  <dcterms:modified xsi:type="dcterms:W3CDTF">2017-09-14T14:11:00Z</dcterms:modified>
</cp:coreProperties>
</file>